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77777777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5E6C74DF" w14:textId="555E2B00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  <w:r w:rsidRPr="0006679F">
        <w:rPr>
          <w:noProof/>
          <w:sz w:val="20"/>
          <w:szCs w:val="20"/>
        </w:rPr>
        <w:drawing>
          <wp:inline distT="0" distB="0" distL="0" distR="0" wp14:anchorId="18A475D8" wp14:editId="7849A6F2">
            <wp:extent cx="819150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CDC" w14:textId="5B14BA5A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6A43C752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27A1D345" w14:textId="6500D87C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 w:cs="Calibri"/>
          <w:b/>
          <w:sz w:val="20"/>
          <w:szCs w:val="20"/>
        </w:rPr>
        <w:t>„</w:t>
      </w:r>
      <w:r w:rsidRPr="0006679F">
        <w:rPr>
          <w:rFonts w:ascii="Cambria" w:hAnsi="Cambria" w:cs="Calibri"/>
          <w:b/>
          <w:sz w:val="20"/>
          <w:szCs w:val="20"/>
        </w:rPr>
        <w:t>Dostawa sprzętu AGD na potrzeby Uniwersytetu Opolskiego”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0C244CE7" w14:textId="3FA2BFBD" w:rsidR="00B04B18" w:rsidRPr="00046E6C" w:rsidRDefault="00B04B18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B31DD6">
        <w:rPr>
          <w:rFonts w:ascii="Cambria" w:hAnsi="Cambria" w:cs="Calibri"/>
          <w:sz w:val="20"/>
          <w:szCs w:val="20"/>
        </w:rPr>
        <w:t>Konrad Kozioł</w:t>
      </w:r>
      <w:r w:rsidR="0006679F" w:rsidRPr="0006679F">
        <w:rPr>
          <w:rFonts w:ascii="Cambria" w:hAnsi="Cambria" w:cs="Calibri"/>
          <w:sz w:val="20"/>
          <w:szCs w:val="20"/>
        </w:rPr>
        <w:t xml:space="preserve">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782EAD" w:rsidRPr="00782EAD">
        <w:rPr>
          <w:rFonts w:ascii="Cambria" w:hAnsi="Cambria" w:cs="Calibri"/>
          <w:sz w:val="20"/>
          <w:szCs w:val="20"/>
        </w:rPr>
        <w:t>77 44 23</w:t>
      </w:r>
      <w:r w:rsidR="00782EAD">
        <w:rPr>
          <w:rFonts w:ascii="Cambria" w:hAnsi="Cambria" w:cs="Calibri"/>
          <w:sz w:val="20"/>
          <w:szCs w:val="20"/>
        </w:rPr>
        <w:t> </w:t>
      </w:r>
      <w:r w:rsidR="00782EAD" w:rsidRPr="00782EAD">
        <w:rPr>
          <w:rFonts w:ascii="Cambria" w:hAnsi="Cambria" w:cs="Calibri"/>
          <w:sz w:val="20"/>
          <w:szCs w:val="20"/>
        </w:rPr>
        <w:t>768</w:t>
      </w:r>
      <w:r w:rsidR="00782EAD">
        <w:rPr>
          <w:rFonts w:ascii="Cambria" w:hAnsi="Cambria" w:cs="Calibri"/>
          <w:sz w:val="20"/>
          <w:szCs w:val="20"/>
        </w:rPr>
        <w:t xml:space="preserve"> wew. 46</w:t>
      </w:r>
      <w:r w:rsidRPr="0006679F">
        <w:rPr>
          <w:rFonts w:ascii="Cambria" w:hAnsi="Cambria" w:cs="Calibri"/>
          <w:sz w:val="20"/>
          <w:szCs w:val="20"/>
        </w:rPr>
        <w:t xml:space="preserve">, e-mail: </w:t>
      </w:r>
      <w:r w:rsidR="00782EAD" w:rsidRPr="00782EAD">
        <w:rPr>
          <w:rFonts w:ascii="Cambria" w:hAnsi="Cambria" w:cs="Calibri"/>
          <w:sz w:val="20"/>
          <w:szCs w:val="20"/>
        </w:rPr>
        <w:t>kkoziol@uni.opole.pl</w:t>
      </w:r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76D6CD1A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winna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6A09CAFB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Wykonawca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składając ofertę</w:t>
      </w:r>
      <w:r w:rsidR="0029403D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powinien</w:t>
      </w:r>
      <w:r w:rsidR="00DE0763">
        <w:rPr>
          <w:rFonts w:ascii="Cambria" w:hAnsi="Cambria" w:cs="Calibri"/>
          <w:sz w:val="20"/>
          <w:szCs w:val="20"/>
        </w:rPr>
        <w:t>,</w:t>
      </w:r>
      <w:r w:rsidRPr="00DE0763">
        <w:rPr>
          <w:rFonts w:ascii="Cambria" w:hAnsi="Cambria" w:cs="Calibri"/>
          <w:sz w:val="20"/>
          <w:szCs w:val="20"/>
        </w:rPr>
        <w:t xml:space="preserve"> wpisać w temacie wiadomości e-mail oznaczenie zgodnie z poniższym:</w:t>
      </w:r>
    </w:p>
    <w:p w14:paraId="0C244CEC" w14:textId="3A6AF3C1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F76CE5" w:rsidRPr="00F76CE5">
        <w:rPr>
          <w:rFonts w:ascii="Cambria" w:hAnsi="Cambria" w:cs="Calibri"/>
          <w:sz w:val="20"/>
          <w:szCs w:val="20"/>
        </w:rPr>
        <w:t>Dostawa sprzętu AGD na potrzeby Uniwersytetu Opolskiego</w:t>
      </w:r>
      <w:r w:rsidRPr="0006679F">
        <w:rPr>
          <w:rFonts w:ascii="Cambria" w:hAnsi="Cambria" w:cs="Calibri"/>
          <w:bCs/>
          <w:i/>
          <w:sz w:val="20"/>
          <w:szCs w:val="20"/>
          <w:lang w:eastAsia="ar-SA"/>
        </w:rPr>
        <w:t>”.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65B7AEDE" w:rsidR="00DE0763" w:rsidRPr="00B31DD6" w:rsidRDefault="00B04B18" w:rsidP="00DE0763">
      <w:pPr>
        <w:suppressAutoHyphens/>
        <w:spacing w:line="276" w:lineRule="auto"/>
        <w:ind w:left="720"/>
        <w:rPr>
          <w:rStyle w:val="Hipercze"/>
          <w:rFonts w:ascii="Cambria" w:hAnsi="Cambria" w:cs="Calibri"/>
          <w:color w:val="auto"/>
          <w:sz w:val="20"/>
          <w:szCs w:val="20"/>
          <w:u w:val="none"/>
        </w:rPr>
      </w:pPr>
      <w:r w:rsidRPr="00B31DD6">
        <w:rPr>
          <w:rFonts w:ascii="Cambria" w:hAnsi="Cambria" w:cs="Calibri"/>
          <w:sz w:val="20"/>
          <w:szCs w:val="20"/>
        </w:rPr>
        <w:t xml:space="preserve">Ofertę </w:t>
      </w:r>
      <w:r w:rsidR="002C38E1" w:rsidRPr="00B31DD6">
        <w:rPr>
          <w:rFonts w:ascii="Cambria" w:hAnsi="Cambria" w:cs="Calibri"/>
          <w:sz w:val="20"/>
          <w:szCs w:val="20"/>
        </w:rPr>
        <w:t xml:space="preserve">w formie elektronicznej </w:t>
      </w:r>
      <w:r w:rsidRPr="00B31DD6">
        <w:rPr>
          <w:rFonts w:ascii="Cambria" w:hAnsi="Cambria" w:cs="Calibri"/>
          <w:sz w:val="20"/>
          <w:szCs w:val="20"/>
        </w:rPr>
        <w:t xml:space="preserve">należy przesłać na adres e-mail: </w:t>
      </w:r>
      <w:r w:rsidR="002A42D8">
        <w:rPr>
          <w:rFonts w:ascii="Cambria" w:hAnsi="Cambria" w:cs="Calibri"/>
          <w:sz w:val="20"/>
          <w:szCs w:val="20"/>
        </w:rPr>
        <w:t>bi</w:t>
      </w:r>
      <w:r w:rsidR="00B31DD6" w:rsidRPr="00782EAD">
        <w:rPr>
          <w:rFonts w:ascii="Cambria" w:hAnsi="Cambria" w:cs="Calibri"/>
          <w:sz w:val="20"/>
          <w:szCs w:val="20"/>
        </w:rPr>
        <w:t>@uni.opole.pl</w:t>
      </w:r>
    </w:p>
    <w:p w14:paraId="730C5E5F" w14:textId="359D6B7A" w:rsidR="002C38E1" w:rsidRPr="00B31DD6" w:rsidRDefault="002C38E1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B31DD6">
        <w:rPr>
          <w:rStyle w:val="Hipercze"/>
          <w:rFonts w:ascii="Cambria" w:hAnsi="Cambria" w:cs="Calibri"/>
          <w:color w:val="auto"/>
          <w:sz w:val="20"/>
          <w:szCs w:val="20"/>
          <w:u w:val="none"/>
        </w:rPr>
        <w:t>lub w formie papierowej na adres: Biuro Infrastruktury Oleska 48 p.108 45-052 Opole</w:t>
      </w:r>
    </w:p>
    <w:p w14:paraId="0C244CF0" w14:textId="2D2F3DA2" w:rsidR="00B04B18" w:rsidRPr="00B31DD6" w:rsidRDefault="00EE1047" w:rsidP="00DE0763">
      <w:pPr>
        <w:suppressAutoHyphens/>
        <w:spacing w:line="276" w:lineRule="auto"/>
        <w:ind w:left="720"/>
        <w:rPr>
          <w:rFonts w:ascii="Cambria" w:hAnsi="Cambria" w:cs="Calibri"/>
          <w:b/>
          <w:sz w:val="20"/>
          <w:szCs w:val="20"/>
          <w:u w:val="single"/>
        </w:rPr>
      </w:pPr>
      <w:r w:rsidRPr="00B31DD6">
        <w:rPr>
          <w:rFonts w:ascii="Cambria" w:hAnsi="Cambria" w:cs="Calibri"/>
          <w:b/>
          <w:sz w:val="20"/>
          <w:szCs w:val="20"/>
        </w:rPr>
        <w:t xml:space="preserve"> </w:t>
      </w:r>
      <w:r w:rsidR="00115B2A" w:rsidRPr="00B31DD6">
        <w:rPr>
          <w:rFonts w:ascii="Cambria" w:hAnsi="Cambria" w:cs="Calibri"/>
          <w:b/>
          <w:sz w:val="20"/>
          <w:szCs w:val="20"/>
          <w:u w:val="single"/>
        </w:rPr>
        <w:t>w </w:t>
      </w:r>
      <w:r w:rsidR="00DE0763" w:rsidRPr="00B31DD6">
        <w:rPr>
          <w:rFonts w:ascii="Cambria" w:hAnsi="Cambria" w:cs="Calibri"/>
          <w:b/>
          <w:sz w:val="20"/>
          <w:szCs w:val="20"/>
          <w:u w:val="single"/>
        </w:rPr>
        <w:t xml:space="preserve">nieprzekraczalnym </w:t>
      </w:r>
      <w:r w:rsidR="00115B2A" w:rsidRPr="00B31DD6">
        <w:rPr>
          <w:rFonts w:ascii="Cambria" w:hAnsi="Cambria" w:cs="Calibri"/>
          <w:b/>
          <w:sz w:val="20"/>
          <w:szCs w:val="20"/>
          <w:u w:val="single"/>
        </w:rPr>
        <w:t xml:space="preserve">terminie do </w:t>
      </w:r>
      <w:r w:rsidR="002A42D8">
        <w:rPr>
          <w:rFonts w:ascii="Cambria" w:hAnsi="Cambria" w:cs="Calibri"/>
          <w:b/>
          <w:sz w:val="20"/>
          <w:szCs w:val="20"/>
          <w:u w:val="single"/>
        </w:rPr>
        <w:t>28</w:t>
      </w:r>
      <w:r w:rsidR="00F76CE5" w:rsidRPr="00B31DD6">
        <w:rPr>
          <w:rFonts w:ascii="Cambria" w:hAnsi="Cambria" w:cs="Calibri"/>
          <w:b/>
          <w:sz w:val="20"/>
          <w:szCs w:val="20"/>
          <w:u w:val="single"/>
        </w:rPr>
        <w:t>.09.</w:t>
      </w:r>
      <w:r w:rsidR="00DE0763" w:rsidRPr="00B31DD6">
        <w:rPr>
          <w:rFonts w:ascii="Cambria" w:hAnsi="Cambria" w:cs="Calibri"/>
          <w:b/>
          <w:sz w:val="20"/>
          <w:szCs w:val="20"/>
          <w:u w:val="single"/>
        </w:rPr>
        <w:t xml:space="preserve">2021 </w:t>
      </w:r>
      <w:r w:rsidR="00C56838" w:rsidRPr="00B31DD6">
        <w:rPr>
          <w:rFonts w:ascii="Cambria" w:hAnsi="Cambria" w:cs="Calibri"/>
          <w:b/>
          <w:sz w:val="20"/>
          <w:szCs w:val="20"/>
          <w:u w:val="single"/>
        </w:rPr>
        <w:t xml:space="preserve">do godz. </w:t>
      </w:r>
      <w:r w:rsidR="00B04B18" w:rsidRPr="00B31DD6">
        <w:rPr>
          <w:rFonts w:ascii="Cambria" w:hAnsi="Cambria" w:cs="Calibri"/>
          <w:b/>
          <w:sz w:val="20"/>
          <w:szCs w:val="20"/>
          <w:u w:val="single"/>
        </w:rPr>
        <w:t>1</w:t>
      </w:r>
      <w:r w:rsidRPr="00B31DD6">
        <w:rPr>
          <w:rFonts w:ascii="Cambria" w:hAnsi="Cambria" w:cs="Calibri"/>
          <w:b/>
          <w:sz w:val="20"/>
          <w:szCs w:val="20"/>
          <w:u w:val="single"/>
        </w:rPr>
        <w:t>0</w:t>
      </w:r>
      <w:r w:rsidR="00B04B18" w:rsidRPr="00B31DD6">
        <w:rPr>
          <w:rFonts w:ascii="Cambria" w:hAnsi="Cambria" w:cs="Calibri"/>
          <w:b/>
          <w:sz w:val="20"/>
          <w:szCs w:val="20"/>
          <w:u w:val="single"/>
        </w:rPr>
        <w:t>.00.</w:t>
      </w:r>
    </w:p>
    <w:p w14:paraId="0C244CF1" w14:textId="11E2256E" w:rsidR="00B04B18" w:rsidRPr="00F76CE5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F76CE5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F76CE5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F76CE5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F76CE5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F76CE5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 w:rsidRPr="00F76CE5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 w:rsidRPr="00F76CE5">
        <w:rPr>
          <w:rFonts w:ascii="Cambria" w:hAnsi="Cambria" w:cs="Calibri"/>
          <w:sz w:val="20"/>
          <w:szCs w:val="20"/>
        </w:rPr>
        <w:t xml:space="preserve"> spełniającą</w:t>
      </w:r>
      <w:r w:rsidRPr="00F76CE5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738D4197" w:rsidR="00B04B18" w:rsidRPr="00F76CE5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 xml:space="preserve">      Zamawiającego).</w:t>
      </w:r>
    </w:p>
    <w:p w14:paraId="0D1A427B" w14:textId="0B63869E" w:rsidR="00DE0763" w:rsidRPr="00F76CE5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F76CE5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1CE4E37B" w:rsidR="00DE0763" w:rsidRPr="00F76CE5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t xml:space="preserve">okres gwarancji: </w:t>
      </w:r>
      <w:r w:rsidR="00F76CE5" w:rsidRPr="00F76CE5">
        <w:rPr>
          <w:rFonts w:ascii="Cambria" w:hAnsi="Cambria"/>
          <w:sz w:val="20"/>
          <w:szCs w:val="20"/>
        </w:rPr>
        <w:t>minimum 24 miesiące</w:t>
      </w:r>
    </w:p>
    <w:p w14:paraId="77C19696" w14:textId="4223E212" w:rsidR="00DE0763" w:rsidRPr="00F76CE5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lastRenderedPageBreak/>
        <w:t xml:space="preserve">warunki płatności: </w:t>
      </w:r>
      <w:r w:rsidR="00F76CE5" w:rsidRPr="00F76CE5">
        <w:rPr>
          <w:rFonts w:ascii="Cambria" w:hAnsi="Cambria"/>
          <w:sz w:val="20"/>
          <w:szCs w:val="20"/>
        </w:rPr>
        <w:t xml:space="preserve">faktura przelew 30 dni od dnia </w:t>
      </w:r>
      <w:r w:rsidR="00536384">
        <w:rPr>
          <w:rFonts w:ascii="Cambria" w:hAnsi="Cambria"/>
          <w:sz w:val="20"/>
          <w:szCs w:val="20"/>
        </w:rPr>
        <w:t>otrzymania faktury</w:t>
      </w:r>
    </w:p>
    <w:p w14:paraId="023183FB" w14:textId="6BFE0EFC" w:rsidR="00DE0763" w:rsidRPr="00F76CE5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76CE5">
        <w:rPr>
          <w:rFonts w:ascii="Cambria" w:hAnsi="Cambria"/>
          <w:sz w:val="20"/>
          <w:szCs w:val="20"/>
        </w:rPr>
        <w:t xml:space="preserve">termin wykonania zamówienia: </w:t>
      </w:r>
      <w:r w:rsidR="00F76CE5" w:rsidRPr="00F76CE5">
        <w:rPr>
          <w:rFonts w:ascii="Cambria" w:hAnsi="Cambria"/>
          <w:sz w:val="20"/>
          <w:szCs w:val="20"/>
        </w:rPr>
        <w:t>maksymalnie 14</w:t>
      </w:r>
      <w:r w:rsidR="002A42D8">
        <w:rPr>
          <w:rFonts w:ascii="Cambria" w:hAnsi="Cambria"/>
          <w:sz w:val="20"/>
          <w:szCs w:val="20"/>
        </w:rPr>
        <w:t xml:space="preserve"> dni kalendarzowych</w:t>
      </w:r>
    </w:p>
    <w:p w14:paraId="457CF8D1" w14:textId="1590B4E8" w:rsidR="00DE0763" w:rsidRPr="00DE0763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DE0763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475AB47F" w14:textId="77777777" w:rsidR="00DE0763" w:rsidRPr="0006679F" w:rsidRDefault="00DE0763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9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</w:t>
      </w:r>
      <w:bookmarkStart w:id="0" w:name="_GoBack"/>
      <w:bookmarkEnd w:id="0"/>
      <w:r w:rsidRPr="0006679F">
        <w:rPr>
          <w:rFonts w:ascii="Cambria" w:hAnsi="Cambria" w:cs="Calibri"/>
          <w:sz w:val="20"/>
          <w:szCs w:val="20"/>
        </w:rPr>
        <w:t>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a)   wypełniony i podpisany formularz oferty;</w:t>
      </w:r>
    </w:p>
    <w:p w14:paraId="28536CB3" w14:textId="77777777" w:rsidR="00217252" w:rsidRPr="00217252" w:rsidRDefault="00217252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 w:rsidRPr="00F76CE5">
        <w:rPr>
          <w:rFonts w:ascii="Cambria" w:hAnsi="Cambria" w:cs="Calibri"/>
          <w:sz w:val="20"/>
          <w:szCs w:val="20"/>
        </w:rPr>
        <w:t>b)   podpisany wzór umowy;</w:t>
      </w:r>
    </w:p>
    <w:p w14:paraId="237DD22A" w14:textId="3A2D3D83" w:rsidR="00217252" w:rsidRPr="00217252" w:rsidRDefault="0029403D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c)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 w:rsidR="00B31DD6">
        <w:rPr>
          <w:rFonts w:ascii="Cambria" w:hAnsi="Cambria" w:cs="Calibri"/>
          <w:sz w:val="20"/>
          <w:szCs w:val="20"/>
        </w:rPr>
        <w:t>);</w:t>
      </w:r>
    </w:p>
    <w:p w14:paraId="4EE93015" w14:textId="453F5404" w:rsidR="00217252" w:rsidRDefault="0029403D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d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>
        <w:rPr>
          <w:rFonts w:ascii="Cambria" w:hAnsi="Cambria" w:cs="Calibri"/>
          <w:sz w:val="20"/>
          <w:szCs w:val="20"/>
        </w:rPr>
        <w:t>iwego rejestru,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6333239E" w14:textId="1CAD5B3B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4191A393" w14:textId="77777777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0FCE9E81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71AFBCDA" w14:textId="03046592" w:rsidR="00F76CE5" w:rsidRDefault="00B31DD6" w:rsidP="00F76CE5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     Konrad Kozioł</w:t>
      </w:r>
      <w:r w:rsidR="00BC508D" w:rsidRPr="002B3356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 xml:space="preserve">     </w:t>
      </w:r>
      <w:r w:rsidR="00BC508D" w:rsidRPr="00BC508D">
        <w:rPr>
          <w:rFonts w:ascii="Cambria" w:hAnsi="Cambria"/>
        </w:rPr>
        <w:tab/>
      </w:r>
      <w:r>
        <w:rPr>
          <w:rFonts w:ascii="Cambria" w:hAnsi="Cambria"/>
        </w:rPr>
        <w:t xml:space="preserve">             </w:t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F76CE5">
        <w:rPr>
          <w:rFonts w:ascii="Cambria" w:hAnsi="Cambria"/>
        </w:rPr>
        <w:t>Dyrektor Biura Infrastruktury</w:t>
      </w:r>
    </w:p>
    <w:p w14:paraId="2EF87809" w14:textId="4180E7D6" w:rsidR="00F76CE5" w:rsidRPr="00BC508D" w:rsidRDefault="00F76CE5" w:rsidP="00F76CE5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44F0FBD" w14:textId="59D0FA3F" w:rsidR="00217252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0C244D03" w14:textId="13213C76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  <w:r w:rsidRPr="0006679F">
        <w:rPr>
          <w:rFonts w:ascii="Cambria" w:hAnsi="Cambria" w:cs="Calibri"/>
          <w:i/>
          <w:sz w:val="20"/>
          <w:szCs w:val="20"/>
        </w:rPr>
        <w:t xml:space="preserve">            </w:t>
      </w:r>
    </w:p>
    <w:p w14:paraId="0C244D04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5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6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7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8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9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0A" w14:textId="77777777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B" w14:textId="77777777" w:rsidR="00B04B18" w:rsidRPr="0006679F" w:rsidRDefault="00B04B18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C" w14:textId="77777777" w:rsidR="00D01DC7" w:rsidRPr="0006679F" w:rsidRDefault="00D01DC7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D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E" w14:textId="77777777" w:rsidR="00576ED5" w:rsidRPr="0006679F" w:rsidRDefault="00576ED5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0F" w14:textId="77777777" w:rsidR="002C3833" w:rsidRPr="0006679F" w:rsidRDefault="002C3833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p w14:paraId="0C244D10" w14:textId="77777777" w:rsidR="002E510B" w:rsidRPr="0006679F" w:rsidRDefault="002E510B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171763B" w14:textId="77777777" w:rsidR="00217252" w:rsidRDefault="00217252" w:rsidP="0006679F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sectPr w:rsidR="00217252" w:rsidSect="00271F54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EF57C" w14:textId="77777777" w:rsidR="00592E18" w:rsidRDefault="00592E18" w:rsidP="00271F54">
      <w:r>
        <w:separator/>
      </w:r>
    </w:p>
  </w:endnote>
  <w:endnote w:type="continuationSeparator" w:id="0">
    <w:p w14:paraId="4D135ADB" w14:textId="77777777" w:rsidR="00592E18" w:rsidRDefault="00592E18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73AA32D9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2D8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69351" w14:textId="77777777" w:rsidR="00592E18" w:rsidRDefault="00592E18" w:rsidP="00271F54">
      <w:r>
        <w:separator/>
      </w:r>
    </w:p>
  </w:footnote>
  <w:footnote w:type="continuationSeparator" w:id="0">
    <w:p w14:paraId="729F522D" w14:textId="77777777" w:rsidR="00592E18" w:rsidRDefault="00592E18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24241"/>
    <w:rsid w:val="00036D3A"/>
    <w:rsid w:val="00042BDD"/>
    <w:rsid w:val="00046E6C"/>
    <w:rsid w:val="00051227"/>
    <w:rsid w:val="0006679F"/>
    <w:rsid w:val="0008235C"/>
    <w:rsid w:val="00090350"/>
    <w:rsid w:val="000B5165"/>
    <w:rsid w:val="000C3466"/>
    <w:rsid w:val="000C4E7D"/>
    <w:rsid w:val="000F01D4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2D8"/>
    <w:rsid w:val="002A4B78"/>
    <w:rsid w:val="002B3356"/>
    <w:rsid w:val="002B3F8D"/>
    <w:rsid w:val="002B74F8"/>
    <w:rsid w:val="002C0F45"/>
    <w:rsid w:val="002C2547"/>
    <w:rsid w:val="002C3833"/>
    <w:rsid w:val="002C38E1"/>
    <w:rsid w:val="002C3FCC"/>
    <w:rsid w:val="002D3C77"/>
    <w:rsid w:val="002E1BF9"/>
    <w:rsid w:val="002E510B"/>
    <w:rsid w:val="002F4B4F"/>
    <w:rsid w:val="0033615C"/>
    <w:rsid w:val="003544F8"/>
    <w:rsid w:val="00355FD2"/>
    <w:rsid w:val="00367E96"/>
    <w:rsid w:val="003745EA"/>
    <w:rsid w:val="00384A2D"/>
    <w:rsid w:val="00393386"/>
    <w:rsid w:val="003E09DA"/>
    <w:rsid w:val="00413A1F"/>
    <w:rsid w:val="004200C9"/>
    <w:rsid w:val="0042037A"/>
    <w:rsid w:val="00424E19"/>
    <w:rsid w:val="004305F7"/>
    <w:rsid w:val="00432B08"/>
    <w:rsid w:val="0043376C"/>
    <w:rsid w:val="004873F6"/>
    <w:rsid w:val="0049247C"/>
    <w:rsid w:val="004A2189"/>
    <w:rsid w:val="004D7168"/>
    <w:rsid w:val="004E0380"/>
    <w:rsid w:val="004E7A64"/>
    <w:rsid w:val="004F0843"/>
    <w:rsid w:val="005002E9"/>
    <w:rsid w:val="00504992"/>
    <w:rsid w:val="0053381E"/>
    <w:rsid w:val="00536384"/>
    <w:rsid w:val="0055603B"/>
    <w:rsid w:val="00557D20"/>
    <w:rsid w:val="00576ED5"/>
    <w:rsid w:val="00585928"/>
    <w:rsid w:val="00592E1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2EAD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31DD6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2AF9"/>
    <w:rsid w:val="00E559F7"/>
    <w:rsid w:val="00E66423"/>
    <w:rsid w:val="00E75D6B"/>
    <w:rsid w:val="00E77AF1"/>
    <w:rsid w:val="00EE1047"/>
    <w:rsid w:val="00EE1503"/>
    <w:rsid w:val="00EF224F"/>
    <w:rsid w:val="00F108F0"/>
    <w:rsid w:val="00F5157C"/>
    <w:rsid w:val="00F5378E"/>
    <w:rsid w:val="00F71A14"/>
    <w:rsid w:val="00F75348"/>
    <w:rsid w:val="00F76CE5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rastruktura@uni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8EF86-2E27-4520-8098-7B60CABD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4</cp:revision>
  <cp:lastPrinted>2019-11-14T14:50:00Z</cp:lastPrinted>
  <dcterms:created xsi:type="dcterms:W3CDTF">2021-09-18T20:26:00Z</dcterms:created>
  <dcterms:modified xsi:type="dcterms:W3CDTF">2021-09-23T10:56:00Z</dcterms:modified>
</cp:coreProperties>
</file>