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5E6C74DF" w14:textId="555E2B00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 w:rsidRPr="0006679F">
        <w:rPr>
          <w:noProof/>
          <w:sz w:val="20"/>
          <w:szCs w:val="20"/>
        </w:rPr>
        <w:drawing>
          <wp:inline distT="0" distB="0" distL="0" distR="0" wp14:anchorId="18A475D8" wp14:editId="7849A6F2">
            <wp:extent cx="819150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CDC" w14:textId="5B14BA5A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6A43C752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4E41863C" w14:textId="77777777" w:rsidR="00F6405C" w:rsidRPr="00C476E5" w:rsidRDefault="00F6405C" w:rsidP="00F6405C">
      <w:pPr>
        <w:pStyle w:val="Akapitzlist"/>
        <w:suppressAutoHyphens w:val="0"/>
        <w:spacing w:after="160" w:line="259" w:lineRule="auto"/>
        <w:rPr>
          <w:rFonts w:ascii="Cambria" w:eastAsiaTheme="minorHAnsi" w:hAnsi="Cambria" w:cs="Arial"/>
          <w:b/>
          <w:lang w:eastAsia="en-US"/>
        </w:rPr>
      </w:pPr>
      <w:r w:rsidRPr="00C476E5">
        <w:rPr>
          <w:rFonts w:ascii="Cambria" w:hAnsi="Cambria" w:cs="Calibri"/>
          <w:b/>
        </w:rPr>
        <w:t>„</w:t>
      </w:r>
      <w:r w:rsidRPr="00C476E5">
        <w:rPr>
          <w:rFonts w:ascii="Cambria" w:eastAsiaTheme="minorHAnsi" w:hAnsi="Cambria" w:cs="Arial"/>
          <w:b/>
          <w:lang w:eastAsia="en-US"/>
        </w:rPr>
        <w:t xml:space="preserve">Mycie wodą demineralizowaną i przegląd pod kątem szczelności oraz stabilności  </w:t>
      </w:r>
      <w:r>
        <w:rPr>
          <w:rFonts w:ascii="Cambria" w:eastAsiaTheme="minorHAnsi" w:hAnsi="Cambria" w:cs="Arial"/>
          <w:b/>
          <w:lang w:eastAsia="en-US"/>
        </w:rPr>
        <w:t xml:space="preserve">       </w:t>
      </w:r>
      <w:r w:rsidRPr="00C476E5">
        <w:rPr>
          <w:rFonts w:ascii="Cambria" w:eastAsiaTheme="minorHAnsi" w:hAnsi="Cambria" w:cs="Arial"/>
          <w:b/>
          <w:lang w:eastAsia="en-US"/>
        </w:rPr>
        <w:t>zewnętrznych i wewnętrznych powierzchni szklanych oraz czyszczenie rynien okapowych z użyciem: technik- alpinistycznych,  lancy teleskopowej w budynkach Uniwersytetu Opolskiego”.</w:t>
      </w: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0C244CE7" w14:textId="3FC5373C" w:rsidR="00B04B18" w:rsidRPr="00046E6C" w:rsidRDefault="00B04B18" w:rsidP="00F6405C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1D20EA">
        <w:rPr>
          <w:rFonts w:ascii="Cambria" w:hAnsi="Cambria" w:cs="Calibri"/>
          <w:sz w:val="20"/>
          <w:szCs w:val="20"/>
        </w:rPr>
        <w:t>Piotr Labus 775415908</w:t>
      </w:r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76D6CD1A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winna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6A09CAFB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Wykonawca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składając ofertę</w:t>
      </w:r>
      <w:r w:rsidR="0029403D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powinien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wpisać w temacie wiadomości e-mail oznaczenie zgodnie z poniższym:</w:t>
      </w:r>
    </w:p>
    <w:p w14:paraId="0C244CEC" w14:textId="347441A8" w:rsidR="00B04B18" w:rsidRPr="001D20EA" w:rsidRDefault="00B04B18" w:rsidP="001D20EA">
      <w:pPr>
        <w:pStyle w:val="Akapitzlist"/>
        <w:suppressAutoHyphens w:val="0"/>
        <w:spacing w:after="160" w:line="259" w:lineRule="auto"/>
        <w:rPr>
          <w:rFonts w:ascii="Cambria" w:eastAsiaTheme="minorHAnsi" w:hAnsi="Cambria" w:cs="Arial"/>
          <w:sz w:val="20"/>
          <w:szCs w:val="20"/>
          <w:lang w:eastAsia="en-US"/>
        </w:rPr>
      </w:pPr>
      <w:r w:rsidRPr="00F6405C">
        <w:rPr>
          <w:rFonts w:ascii="Cambria" w:hAnsi="Cambria" w:cs="Calibri"/>
          <w:sz w:val="20"/>
          <w:szCs w:val="20"/>
        </w:rPr>
        <w:t xml:space="preserve">„Oferta w postępowaniu na </w:t>
      </w:r>
      <w:r w:rsidR="00F6405C" w:rsidRPr="00F6405C">
        <w:rPr>
          <w:rFonts w:ascii="Cambria" w:hAnsi="Cambria" w:cs="Calibri"/>
          <w:sz w:val="20"/>
          <w:szCs w:val="20"/>
        </w:rPr>
        <w:t>„</w:t>
      </w:r>
      <w:r w:rsidR="00F6405C" w:rsidRPr="00F6405C">
        <w:rPr>
          <w:rFonts w:ascii="Cambria" w:eastAsiaTheme="minorHAnsi" w:hAnsi="Cambria" w:cs="Arial"/>
          <w:sz w:val="20"/>
          <w:szCs w:val="20"/>
          <w:lang w:eastAsia="en-US"/>
        </w:rPr>
        <w:t>Mycie wodą demineralizowaną i przegląd pod kątem szczelności oraz stabilności         zewnętrznych i wewnętrznych powierzchni szklanych oraz czyszczenie rynien okapowych z użyciem: technik</w:t>
      </w:r>
      <w:r w:rsidR="00F6405C" w:rsidRPr="00C476E5">
        <w:rPr>
          <w:rFonts w:ascii="Cambria" w:eastAsiaTheme="minorHAnsi" w:hAnsi="Cambria" w:cs="Arial"/>
          <w:sz w:val="20"/>
          <w:szCs w:val="20"/>
          <w:lang w:eastAsia="en-US"/>
        </w:rPr>
        <w:t>- alpinistycznych</w:t>
      </w:r>
      <w:r w:rsidR="00F6405C" w:rsidRPr="00F6405C">
        <w:rPr>
          <w:rFonts w:ascii="Cambria" w:eastAsiaTheme="minorHAnsi" w:hAnsi="Cambria" w:cs="Arial"/>
          <w:sz w:val="20"/>
          <w:szCs w:val="20"/>
          <w:lang w:eastAsia="en-US"/>
        </w:rPr>
        <w:t xml:space="preserve">, </w:t>
      </w:r>
      <w:r w:rsidR="00F6405C" w:rsidRPr="00C476E5">
        <w:rPr>
          <w:rFonts w:ascii="Cambria" w:eastAsiaTheme="minorHAnsi" w:hAnsi="Cambria" w:cs="Arial"/>
          <w:sz w:val="20"/>
          <w:szCs w:val="20"/>
          <w:lang w:eastAsia="en-US"/>
        </w:rPr>
        <w:t xml:space="preserve"> lancy teleskopowej</w:t>
      </w:r>
      <w:r w:rsidR="00F6405C" w:rsidRPr="00F6405C">
        <w:rPr>
          <w:rFonts w:ascii="Cambria" w:eastAsiaTheme="minorHAnsi" w:hAnsi="Cambria" w:cs="Arial"/>
          <w:sz w:val="20"/>
          <w:szCs w:val="20"/>
          <w:lang w:eastAsia="en-US"/>
        </w:rPr>
        <w:t xml:space="preserve"> w bud</w:t>
      </w:r>
      <w:r w:rsidR="001D20EA">
        <w:rPr>
          <w:rFonts w:ascii="Cambria" w:eastAsiaTheme="minorHAnsi" w:hAnsi="Cambria" w:cs="Arial"/>
          <w:sz w:val="20"/>
          <w:szCs w:val="20"/>
          <w:lang w:eastAsia="en-US"/>
        </w:rPr>
        <w:t>ynkach Uniwersytetu Opolskiego”</w:t>
      </w:r>
      <w:r w:rsidR="001D20EA">
        <w:rPr>
          <w:rFonts w:ascii="Cambria" w:hAnsi="Cambria" w:cs="Calibri"/>
          <w:bCs/>
          <w:i/>
          <w:sz w:val="20"/>
          <w:szCs w:val="20"/>
        </w:rPr>
        <w:t>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3474772A" w:rsidR="00DE0763" w:rsidRPr="001D20EA" w:rsidRDefault="00B04B18" w:rsidP="00DE0763">
      <w:pPr>
        <w:suppressAutoHyphens/>
        <w:spacing w:line="276" w:lineRule="auto"/>
        <w:ind w:left="720"/>
        <w:rPr>
          <w:rStyle w:val="Hipercze"/>
          <w:rFonts w:ascii="Cambria" w:hAnsi="Cambria" w:cs="Calibri"/>
          <w:color w:val="auto"/>
          <w:sz w:val="20"/>
          <w:szCs w:val="20"/>
          <w:u w:val="none"/>
        </w:rPr>
      </w:pPr>
      <w:r w:rsidRPr="001D20EA">
        <w:rPr>
          <w:rFonts w:ascii="Cambria" w:hAnsi="Cambria" w:cs="Calibri"/>
          <w:sz w:val="20"/>
          <w:szCs w:val="20"/>
        </w:rPr>
        <w:t xml:space="preserve">Ofertę </w:t>
      </w:r>
      <w:r w:rsidR="002C38E1" w:rsidRPr="001D20EA">
        <w:rPr>
          <w:rFonts w:ascii="Cambria" w:hAnsi="Cambria" w:cs="Calibri"/>
          <w:sz w:val="20"/>
          <w:szCs w:val="20"/>
        </w:rPr>
        <w:t xml:space="preserve">w formie elektronicznej </w:t>
      </w:r>
      <w:r w:rsidRPr="001D20EA">
        <w:rPr>
          <w:rFonts w:ascii="Cambria" w:hAnsi="Cambria" w:cs="Calibri"/>
          <w:sz w:val="20"/>
          <w:szCs w:val="20"/>
        </w:rPr>
        <w:t xml:space="preserve">należy przesłać na adres e-mail: </w:t>
      </w:r>
      <w:hyperlink r:id="rId9" w:history="1">
        <w:r w:rsidR="00DE0763" w:rsidRPr="001D20EA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bi@uni.opole.pl</w:t>
        </w:r>
      </w:hyperlink>
    </w:p>
    <w:p w14:paraId="730C5E5F" w14:textId="359D6B7A" w:rsidR="002C38E1" w:rsidRPr="001D20EA" w:rsidRDefault="002C38E1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  <w:r w:rsidRPr="001D20EA">
        <w:rPr>
          <w:rStyle w:val="Hipercze"/>
          <w:rFonts w:ascii="Cambria" w:hAnsi="Cambria" w:cs="Calibri"/>
          <w:color w:val="auto"/>
          <w:sz w:val="20"/>
          <w:szCs w:val="20"/>
          <w:u w:val="none"/>
        </w:rPr>
        <w:t>lub w formie papierowej na adres: Biuro Infrastruktury Oleska 48 p.108 45-052 Opole</w:t>
      </w:r>
    </w:p>
    <w:p w14:paraId="0C244CF0" w14:textId="402A0203" w:rsidR="00B04B18" w:rsidRPr="001D20EA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sz w:val="20"/>
          <w:szCs w:val="20"/>
          <w:u w:val="single"/>
        </w:rPr>
      </w:pPr>
      <w:r w:rsidRPr="001D20EA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1D20EA">
        <w:rPr>
          <w:rFonts w:ascii="Cambria" w:hAnsi="Cambria" w:cs="Calibri"/>
          <w:b/>
          <w:sz w:val="20"/>
          <w:szCs w:val="20"/>
          <w:u w:val="single"/>
        </w:rPr>
        <w:t>w </w:t>
      </w:r>
      <w:r w:rsidR="00DE0763" w:rsidRPr="001D20EA">
        <w:rPr>
          <w:rFonts w:ascii="Cambria" w:hAnsi="Cambria" w:cs="Calibri"/>
          <w:b/>
          <w:sz w:val="20"/>
          <w:szCs w:val="20"/>
          <w:u w:val="single"/>
        </w:rPr>
        <w:t xml:space="preserve">nieprzekraczalnym </w:t>
      </w:r>
      <w:r w:rsidR="00115B2A" w:rsidRPr="001D20EA">
        <w:rPr>
          <w:rFonts w:ascii="Cambria" w:hAnsi="Cambria" w:cs="Calibri"/>
          <w:b/>
          <w:sz w:val="20"/>
          <w:szCs w:val="20"/>
          <w:u w:val="single"/>
        </w:rPr>
        <w:t xml:space="preserve">terminie do </w:t>
      </w:r>
      <w:r w:rsidR="001D20EA" w:rsidRPr="001D20EA">
        <w:rPr>
          <w:rFonts w:ascii="Cambria" w:hAnsi="Cambria" w:cs="Calibri"/>
          <w:b/>
          <w:sz w:val="20"/>
          <w:szCs w:val="20"/>
          <w:u w:val="single"/>
        </w:rPr>
        <w:t>15.09.2021 do godziny 10:00</w:t>
      </w:r>
    </w:p>
    <w:p w14:paraId="0C244CF1" w14:textId="11E2256E" w:rsidR="00B04B18" w:rsidRPr="00F76CE5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F76CE5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F76CE5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F76CE5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F76CE5">
        <w:rPr>
          <w:rFonts w:ascii="Cambria" w:hAnsi="Cambria" w:cs="Calibri"/>
          <w:b/>
          <w:sz w:val="20"/>
          <w:szCs w:val="20"/>
        </w:rPr>
        <w:lastRenderedPageBreak/>
        <w:t>Kryteria oceny ofert:</w:t>
      </w:r>
    </w:p>
    <w:p w14:paraId="0C244CF3" w14:textId="28069ED8" w:rsidR="00B04B18" w:rsidRPr="00F76CE5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 w:rsidRPr="00F76CE5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 w:rsidRPr="00F76CE5">
        <w:rPr>
          <w:rFonts w:ascii="Cambria" w:hAnsi="Cambria" w:cs="Calibri"/>
          <w:sz w:val="20"/>
          <w:szCs w:val="20"/>
        </w:rPr>
        <w:t xml:space="preserve"> spełniającą</w:t>
      </w:r>
      <w:r w:rsidRPr="00F76CE5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738D4197" w:rsidR="00B04B18" w:rsidRPr="00F76CE5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 xml:space="preserve">      Zamawiającego).</w:t>
      </w:r>
    </w:p>
    <w:p w14:paraId="0D1A427B" w14:textId="0B63869E" w:rsidR="00DE0763" w:rsidRPr="00F76CE5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F76CE5">
        <w:rPr>
          <w:rFonts w:ascii="Cambria" w:hAnsi="Cambria" w:cs="Calibri"/>
          <w:b/>
          <w:sz w:val="20"/>
          <w:szCs w:val="20"/>
        </w:rPr>
        <w:t>Wymagania Zamawiającego:</w:t>
      </w:r>
    </w:p>
    <w:p w14:paraId="77C19696" w14:textId="4223E212" w:rsidR="00DE0763" w:rsidRPr="00F76CE5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t xml:space="preserve">warunki płatności: </w:t>
      </w:r>
      <w:r w:rsidR="00F76CE5" w:rsidRPr="00F76CE5">
        <w:rPr>
          <w:rFonts w:ascii="Cambria" w:hAnsi="Cambria"/>
          <w:sz w:val="20"/>
          <w:szCs w:val="20"/>
        </w:rPr>
        <w:t xml:space="preserve">faktura przelew 30 dni od dnia </w:t>
      </w:r>
      <w:r w:rsidR="00536384">
        <w:rPr>
          <w:rFonts w:ascii="Cambria" w:hAnsi="Cambria"/>
          <w:sz w:val="20"/>
          <w:szCs w:val="20"/>
        </w:rPr>
        <w:t>otrzymania faktury</w:t>
      </w:r>
    </w:p>
    <w:p w14:paraId="023183FB" w14:textId="0A755A62" w:rsidR="00DE0763" w:rsidRPr="00F76CE5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t>termin wykonania zamówienia</w:t>
      </w:r>
      <w:r w:rsidR="001D20EA">
        <w:rPr>
          <w:rFonts w:ascii="Cambria" w:hAnsi="Cambria"/>
          <w:sz w:val="20"/>
          <w:szCs w:val="20"/>
        </w:rPr>
        <w:t>: 31.10.2021</w:t>
      </w:r>
      <w:r w:rsidRPr="00F76CE5">
        <w:rPr>
          <w:rFonts w:ascii="Cambria" w:hAnsi="Cambria"/>
          <w:sz w:val="20"/>
          <w:szCs w:val="20"/>
        </w:rPr>
        <w:t xml:space="preserve"> 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0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71AFBCDA" w14:textId="110E2174" w:rsidR="00F76CE5" w:rsidRDefault="00F6405C" w:rsidP="00F76CE5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>Piotr Labus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</w:t>
      </w:r>
      <w:r w:rsidR="001D20EA">
        <w:rPr>
          <w:rFonts w:ascii="Cambria" w:hAnsi="Cambria"/>
        </w:rPr>
        <w:tab/>
      </w:r>
      <w:r w:rsidR="001D20EA">
        <w:rPr>
          <w:rFonts w:ascii="Cambria" w:hAnsi="Cambria"/>
        </w:rPr>
        <w:tab/>
      </w:r>
      <w:r w:rsidR="001D20EA">
        <w:rPr>
          <w:rFonts w:ascii="Cambria" w:hAnsi="Cambria"/>
        </w:rPr>
        <w:tab/>
      </w:r>
      <w:r w:rsidR="00F76CE5">
        <w:rPr>
          <w:rFonts w:ascii="Cambria" w:hAnsi="Cambria"/>
        </w:rPr>
        <w:t>Dyrektor Biura Infrastruktury</w:t>
      </w:r>
    </w:p>
    <w:p w14:paraId="2EF87809" w14:textId="4180E7D6" w:rsidR="00F76CE5" w:rsidRPr="00BC508D" w:rsidRDefault="00F76CE5" w:rsidP="00F76CE5">
      <w:pPr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mgr Cezary Pawęzki</w:t>
      </w:r>
    </w:p>
    <w:p w14:paraId="557E5B1C" w14:textId="7D149FC3" w:rsidR="00BC508D" w:rsidRPr="00BC508D" w:rsidRDefault="001D20EA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</w:t>
      </w:r>
      <w:bookmarkStart w:id="0" w:name="_GoBack"/>
      <w:bookmarkEnd w:id="0"/>
      <w:r w:rsidR="00BC508D">
        <w:rPr>
          <w:rFonts w:ascii="Cambria" w:hAnsi="Cambria"/>
          <w:i/>
          <w:iCs/>
          <w:sz w:val="20"/>
        </w:rPr>
        <w:t xml:space="preserve"> </w:t>
      </w:r>
      <w:r>
        <w:rPr>
          <w:rFonts w:ascii="Cambria" w:hAnsi="Cambria"/>
          <w:i/>
          <w:iCs/>
          <w:sz w:val="20"/>
        </w:rPr>
        <w:t>przygotował</w:t>
      </w:r>
      <w:r w:rsidR="00BC508D" w:rsidRPr="00BC508D">
        <w:rPr>
          <w:rFonts w:ascii="Cambria" w:hAnsi="Cambria"/>
          <w:i/>
          <w:iCs/>
          <w:sz w:val="20"/>
        </w:rPr>
        <w:tab/>
      </w:r>
      <w:r w:rsidR="00BC508D" w:rsidRPr="00BC508D">
        <w:rPr>
          <w:rFonts w:ascii="Cambria" w:hAnsi="Cambria"/>
          <w:i/>
          <w:iCs/>
          <w:sz w:val="20"/>
        </w:rPr>
        <w:tab/>
      </w:r>
      <w:r w:rsidR="00BC508D" w:rsidRPr="00BC508D">
        <w:rPr>
          <w:rFonts w:ascii="Cambria" w:hAnsi="Cambria"/>
          <w:i/>
          <w:iCs/>
          <w:sz w:val="20"/>
        </w:rPr>
        <w:tab/>
      </w:r>
      <w:r w:rsidR="00BC508D" w:rsidRPr="00BC508D">
        <w:rPr>
          <w:rFonts w:ascii="Cambria" w:hAnsi="Cambria"/>
          <w:i/>
          <w:iCs/>
          <w:sz w:val="20"/>
        </w:rPr>
        <w:tab/>
      </w:r>
      <w:r w:rsidR="00BC508D" w:rsidRPr="00BC508D">
        <w:rPr>
          <w:rFonts w:ascii="Cambria" w:hAnsi="Cambria"/>
          <w:i/>
          <w:iCs/>
          <w:sz w:val="20"/>
        </w:rPr>
        <w:tab/>
      </w:r>
      <w:r w:rsidR="00BC508D" w:rsidRPr="00BC508D">
        <w:rPr>
          <w:rFonts w:ascii="Cambria" w:hAnsi="Cambria"/>
          <w:i/>
          <w:iCs/>
          <w:sz w:val="20"/>
        </w:rPr>
        <w:tab/>
        <w:t xml:space="preserve">    </w:t>
      </w:r>
      <w:r w:rsidR="00BC508D">
        <w:rPr>
          <w:rFonts w:ascii="Cambria" w:hAnsi="Cambria"/>
          <w:i/>
          <w:iCs/>
          <w:sz w:val="20"/>
        </w:rPr>
        <w:t xml:space="preserve">             </w:t>
      </w:r>
      <w:r>
        <w:rPr>
          <w:rFonts w:ascii="Cambria" w:hAnsi="Cambria"/>
          <w:i/>
          <w:iCs/>
          <w:sz w:val="20"/>
        </w:rPr>
        <w:tab/>
      </w:r>
      <w:r w:rsidR="00BC508D"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07FFDA33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89222" w14:textId="77777777" w:rsidR="00B22C5B" w:rsidRDefault="00B22C5B" w:rsidP="00271F54">
      <w:r>
        <w:separator/>
      </w:r>
    </w:p>
  </w:endnote>
  <w:endnote w:type="continuationSeparator" w:id="0">
    <w:p w14:paraId="78EA4EB5" w14:textId="77777777" w:rsidR="00B22C5B" w:rsidRDefault="00B22C5B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40C5A06D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0EA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441AA" w14:textId="77777777" w:rsidR="00B22C5B" w:rsidRDefault="00B22C5B" w:rsidP="00271F54">
      <w:r>
        <w:separator/>
      </w:r>
    </w:p>
  </w:footnote>
  <w:footnote w:type="continuationSeparator" w:id="0">
    <w:p w14:paraId="11B6B21A" w14:textId="77777777" w:rsidR="00B22C5B" w:rsidRDefault="00B22C5B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24241"/>
    <w:rsid w:val="00036D3A"/>
    <w:rsid w:val="00042BDD"/>
    <w:rsid w:val="00046E6C"/>
    <w:rsid w:val="00051227"/>
    <w:rsid w:val="0006679F"/>
    <w:rsid w:val="0008235C"/>
    <w:rsid w:val="00090350"/>
    <w:rsid w:val="000B5165"/>
    <w:rsid w:val="000C3466"/>
    <w:rsid w:val="000C4E7D"/>
    <w:rsid w:val="000F01D4"/>
    <w:rsid w:val="00111FDA"/>
    <w:rsid w:val="00115B2A"/>
    <w:rsid w:val="00152ACD"/>
    <w:rsid w:val="001648A4"/>
    <w:rsid w:val="001826C1"/>
    <w:rsid w:val="001866F7"/>
    <w:rsid w:val="001D20EA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8E1"/>
    <w:rsid w:val="002C3FCC"/>
    <w:rsid w:val="002D3C77"/>
    <w:rsid w:val="002E1BF9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873F6"/>
    <w:rsid w:val="0049247C"/>
    <w:rsid w:val="004A2189"/>
    <w:rsid w:val="004D7168"/>
    <w:rsid w:val="004E0380"/>
    <w:rsid w:val="004E7A64"/>
    <w:rsid w:val="004F0843"/>
    <w:rsid w:val="005002E9"/>
    <w:rsid w:val="00504992"/>
    <w:rsid w:val="0053381E"/>
    <w:rsid w:val="00536384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22C5B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45E31"/>
    <w:rsid w:val="00E5111C"/>
    <w:rsid w:val="00E52AF9"/>
    <w:rsid w:val="00E559F7"/>
    <w:rsid w:val="00E66423"/>
    <w:rsid w:val="00E75D6B"/>
    <w:rsid w:val="00E77AF1"/>
    <w:rsid w:val="00EE1047"/>
    <w:rsid w:val="00EE1503"/>
    <w:rsid w:val="00EF224F"/>
    <w:rsid w:val="00F108F0"/>
    <w:rsid w:val="00F5157C"/>
    <w:rsid w:val="00F5378E"/>
    <w:rsid w:val="00F6405C"/>
    <w:rsid w:val="00F71A14"/>
    <w:rsid w:val="00F75348"/>
    <w:rsid w:val="00F76CE5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rastruktur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@uni.opol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8C574-5F45-4946-B7A3-DA6643A7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3</cp:revision>
  <cp:lastPrinted>2019-11-14T14:50:00Z</cp:lastPrinted>
  <dcterms:created xsi:type="dcterms:W3CDTF">2021-09-08T12:07:00Z</dcterms:created>
  <dcterms:modified xsi:type="dcterms:W3CDTF">2021-09-10T08:05:00Z</dcterms:modified>
</cp:coreProperties>
</file>