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244D00" w14:textId="0FBB67F2" w:rsidR="00B04B18" w:rsidRPr="0006679F" w:rsidRDefault="009101A7" w:rsidP="00F81BED">
      <w:pPr>
        <w:widowControl w:val="0"/>
        <w:tabs>
          <w:tab w:val="left" w:pos="851"/>
        </w:tabs>
        <w:spacing w:line="276" w:lineRule="auto"/>
        <w:jc w:val="both"/>
        <w:rPr>
          <w:rFonts w:ascii="Cambria" w:hAnsi="Cambria" w:cs="Calibri"/>
          <w:i/>
          <w:sz w:val="20"/>
          <w:szCs w:val="20"/>
        </w:rPr>
      </w:pPr>
      <w:r w:rsidRPr="00E45B2F">
        <w:rPr>
          <w:b/>
          <w:noProof/>
          <w:szCs w:val="20"/>
        </w:rPr>
        <w:drawing>
          <wp:anchor distT="0" distB="0" distL="114300" distR="114300" simplePos="0" relativeHeight="251659264" behindDoc="0" locked="0" layoutInCell="1" allowOverlap="1" wp14:anchorId="71D41B04" wp14:editId="4FED37D3">
            <wp:simplePos x="0" y="0"/>
            <wp:positionH relativeFrom="margin">
              <wp:align>left</wp:align>
            </wp:positionH>
            <wp:positionV relativeFrom="paragraph">
              <wp:posOffset>75</wp:posOffset>
            </wp:positionV>
            <wp:extent cx="1682750" cy="469900"/>
            <wp:effectExtent l="0" t="0" r="0" b="635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275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244D01" w14:textId="5034AC1B" w:rsidR="00B04B18" w:rsidRPr="0006679F" w:rsidRDefault="00B04B18" w:rsidP="0006679F">
      <w:pPr>
        <w:widowControl w:val="0"/>
        <w:tabs>
          <w:tab w:val="left" w:pos="851"/>
        </w:tabs>
        <w:spacing w:line="276" w:lineRule="auto"/>
        <w:ind w:left="360"/>
        <w:jc w:val="both"/>
        <w:rPr>
          <w:rFonts w:ascii="Cambria" w:hAnsi="Cambria" w:cs="Calibri"/>
          <w:i/>
          <w:sz w:val="20"/>
          <w:szCs w:val="20"/>
        </w:rPr>
      </w:pPr>
    </w:p>
    <w:p w14:paraId="0C244D11" w14:textId="43F8280C" w:rsidR="00B04B18" w:rsidRPr="00F81BED" w:rsidRDefault="00217252" w:rsidP="00F81BED">
      <w:pPr>
        <w:widowControl w:val="0"/>
        <w:tabs>
          <w:tab w:val="left" w:pos="851"/>
        </w:tabs>
        <w:spacing w:line="276" w:lineRule="auto"/>
        <w:jc w:val="right"/>
        <w:rPr>
          <w:rFonts w:ascii="Cambria" w:hAnsi="Cambria" w:cs="Calibri"/>
          <w:i/>
          <w:sz w:val="20"/>
          <w:szCs w:val="20"/>
        </w:rPr>
      </w:pPr>
      <w:r w:rsidRPr="00FF32ED">
        <w:rPr>
          <w:rFonts w:ascii="Cambria" w:hAnsi="Cambria" w:cs="Calibri"/>
          <w:b/>
          <w:sz w:val="20"/>
          <w:szCs w:val="20"/>
        </w:rPr>
        <w:t xml:space="preserve"> </w:t>
      </w:r>
      <w:r w:rsidR="00B04B18" w:rsidRPr="00FF32ED">
        <w:rPr>
          <w:rFonts w:ascii="Cambria" w:hAnsi="Cambria" w:cs="Calibri"/>
          <w:b/>
          <w:sz w:val="20"/>
          <w:szCs w:val="20"/>
        </w:rPr>
        <w:t xml:space="preserve"> Załącznik nr  1 </w:t>
      </w:r>
    </w:p>
    <w:p w14:paraId="6B07D362" w14:textId="165E6E10" w:rsidR="00FF32ED" w:rsidRDefault="00FF32ED" w:rsidP="00FF32ED">
      <w:pPr>
        <w:tabs>
          <w:tab w:val="center" w:pos="4536"/>
          <w:tab w:val="right" w:pos="9072"/>
        </w:tabs>
        <w:spacing w:line="276" w:lineRule="auto"/>
        <w:jc w:val="right"/>
        <w:rPr>
          <w:rFonts w:ascii="Cambria" w:hAnsi="Cambria" w:cs="Calibri"/>
          <w:b/>
          <w:sz w:val="20"/>
          <w:szCs w:val="20"/>
        </w:rPr>
      </w:pPr>
    </w:p>
    <w:p w14:paraId="3FB11B34" w14:textId="77777777" w:rsidR="00FF32ED" w:rsidRPr="00FF32ED" w:rsidRDefault="00FF32ED" w:rsidP="00FF32ED">
      <w:pPr>
        <w:tabs>
          <w:tab w:val="center" w:pos="4536"/>
          <w:tab w:val="right" w:pos="9072"/>
        </w:tabs>
        <w:spacing w:line="276" w:lineRule="auto"/>
        <w:jc w:val="right"/>
        <w:rPr>
          <w:rFonts w:ascii="Cambria" w:hAnsi="Cambria" w:cs="Calibri"/>
          <w:b/>
          <w:sz w:val="20"/>
          <w:szCs w:val="20"/>
        </w:rPr>
      </w:pPr>
    </w:p>
    <w:p w14:paraId="0C244D12" w14:textId="77777777" w:rsidR="00B04B18" w:rsidRPr="00F81BED" w:rsidRDefault="00B04B18" w:rsidP="0006679F">
      <w:pPr>
        <w:tabs>
          <w:tab w:val="center" w:pos="4536"/>
          <w:tab w:val="right" w:pos="9072"/>
        </w:tabs>
        <w:spacing w:line="276" w:lineRule="auto"/>
        <w:jc w:val="center"/>
        <w:rPr>
          <w:rFonts w:ascii="Cambria" w:hAnsi="Cambria" w:cs="Calibri"/>
          <w:b/>
          <w:u w:val="single"/>
        </w:rPr>
      </w:pPr>
      <w:r w:rsidRPr="00F81BED">
        <w:rPr>
          <w:rFonts w:ascii="Cambria" w:hAnsi="Cambria" w:cs="Calibri"/>
          <w:b/>
          <w:u w:val="single"/>
        </w:rPr>
        <w:t>OPIS PRZEDMIOTU ZAMÓWIENIA</w:t>
      </w:r>
    </w:p>
    <w:p w14:paraId="0C244D13" w14:textId="77777777" w:rsidR="00B04B18" w:rsidRPr="0006679F" w:rsidRDefault="00B04B18" w:rsidP="0006679F">
      <w:pPr>
        <w:tabs>
          <w:tab w:val="left" w:pos="3645"/>
        </w:tabs>
        <w:spacing w:line="276" w:lineRule="auto"/>
        <w:jc w:val="center"/>
        <w:rPr>
          <w:rFonts w:ascii="Cambria" w:hAnsi="Cambria" w:cs="Calibri"/>
          <w:sz w:val="20"/>
          <w:szCs w:val="20"/>
        </w:rPr>
      </w:pPr>
    </w:p>
    <w:p w14:paraId="0C244D14" w14:textId="17E21D31" w:rsidR="00B04B18" w:rsidRPr="00F81BED" w:rsidRDefault="00B04B18" w:rsidP="00F81BED">
      <w:pPr>
        <w:tabs>
          <w:tab w:val="left" w:pos="10005"/>
        </w:tabs>
        <w:spacing w:line="276" w:lineRule="auto"/>
        <w:jc w:val="center"/>
        <w:rPr>
          <w:rFonts w:ascii="Cambria" w:hAnsi="Cambria" w:cs="Calibri"/>
          <w:b/>
        </w:rPr>
      </w:pPr>
      <w:r w:rsidRPr="00F81BED">
        <w:rPr>
          <w:rFonts w:ascii="Cambria" w:hAnsi="Cambria" w:cs="Calibri"/>
          <w:b/>
        </w:rPr>
        <w:t xml:space="preserve">Przedmiotem zamówienia jest </w:t>
      </w:r>
      <w:r w:rsidR="00557D20" w:rsidRPr="00F81BED">
        <w:rPr>
          <w:rFonts w:ascii="Cambria" w:hAnsi="Cambria" w:cs="Calibri"/>
          <w:b/>
        </w:rPr>
        <w:t xml:space="preserve">dostawa </w:t>
      </w:r>
      <w:r w:rsidR="009101A7">
        <w:rPr>
          <w:rFonts w:ascii="Cambria" w:hAnsi="Cambria" w:cs="Calibri"/>
          <w:b/>
        </w:rPr>
        <w:t>2 ekspresów ciśnieniowych dla</w:t>
      </w:r>
      <w:r w:rsidR="00942146" w:rsidRPr="00F81BED">
        <w:rPr>
          <w:rFonts w:ascii="Cambria" w:hAnsi="Cambria" w:cs="Calibri"/>
          <w:b/>
        </w:rPr>
        <w:t xml:space="preserve"> U</w:t>
      </w:r>
      <w:r w:rsidR="00DC3EBD" w:rsidRPr="00F81BED">
        <w:rPr>
          <w:rFonts w:ascii="Cambria" w:hAnsi="Cambria" w:cs="Calibri"/>
          <w:b/>
        </w:rPr>
        <w:t>O</w:t>
      </w:r>
      <w:r w:rsidRPr="00F81BED">
        <w:rPr>
          <w:rFonts w:ascii="Cambria" w:hAnsi="Cambria" w:cs="Calibri"/>
          <w:b/>
        </w:rPr>
        <w:t>:</w:t>
      </w:r>
    </w:p>
    <w:p w14:paraId="0C244D15" w14:textId="77777777" w:rsidR="00B04B18" w:rsidRPr="0006679F" w:rsidRDefault="00B04B18" w:rsidP="0006679F">
      <w:pPr>
        <w:tabs>
          <w:tab w:val="left" w:pos="10005"/>
        </w:tabs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tbl>
      <w:tblPr>
        <w:tblpPr w:leftFromText="141" w:rightFromText="141" w:bottomFromText="200" w:vertAnchor="text" w:tblpX="-175" w:tblpY="1"/>
        <w:tblOverlap w:val="never"/>
        <w:tblW w:w="15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63"/>
        <w:gridCol w:w="8819"/>
        <w:gridCol w:w="992"/>
        <w:gridCol w:w="4678"/>
      </w:tblGrid>
      <w:tr w:rsidR="00F81BED" w:rsidRPr="0006679F" w14:paraId="0C244D1A" w14:textId="7E3FCF48" w:rsidTr="00F81BED">
        <w:trPr>
          <w:trHeight w:val="558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C244D16" w14:textId="77777777" w:rsidR="00F81BED" w:rsidRPr="0006679F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06679F">
              <w:rPr>
                <w:rFonts w:ascii="Cambria" w:hAnsi="Cambria" w:cs="Calibri"/>
                <w:b/>
                <w:sz w:val="20"/>
                <w:szCs w:val="20"/>
              </w:rPr>
              <w:t>Lp.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C244D17" w14:textId="0BF20CE5" w:rsidR="00F81BED" w:rsidRPr="0006679F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z w:val="20"/>
                <w:szCs w:val="20"/>
              </w:rPr>
              <w:t>Parametry wymagane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C244D19" w14:textId="617A014E" w:rsidR="00F81BED" w:rsidRPr="0006679F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z w:val="20"/>
                <w:szCs w:val="20"/>
              </w:rPr>
              <w:t>I</w:t>
            </w:r>
            <w:r w:rsidRPr="0006679F">
              <w:rPr>
                <w:rFonts w:ascii="Cambria" w:hAnsi="Cambria" w:cs="Calibri"/>
                <w:b/>
                <w:sz w:val="20"/>
                <w:szCs w:val="20"/>
              </w:rPr>
              <w:t>lość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FED671E" w14:textId="77777777" w:rsidR="00F81BED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z w:val="20"/>
                <w:szCs w:val="20"/>
              </w:rPr>
              <w:t>Zaoferowany sprzęt</w:t>
            </w:r>
          </w:p>
          <w:p w14:paraId="70FFF3B1" w14:textId="26291542" w:rsidR="00F81BED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z w:val="20"/>
                <w:szCs w:val="20"/>
              </w:rPr>
              <w:t>producent/model</w:t>
            </w:r>
          </w:p>
        </w:tc>
      </w:tr>
      <w:tr w:rsidR="00F81BED" w:rsidRPr="0006679F" w14:paraId="0C244D22" w14:textId="2634B4EE" w:rsidTr="00F81BED">
        <w:trPr>
          <w:trHeight w:val="178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44D1B" w14:textId="77777777" w:rsidR="00F81BED" w:rsidRPr="0006679F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06679F">
              <w:rPr>
                <w:rFonts w:ascii="Cambria" w:hAnsi="Cambria" w:cs="Calibri"/>
                <w:sz w:val="20"/>
                <w:szCs w:val="20"/>
              </w:rPr>
              <w:t>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DED4" w14:textId="4F67B9C7" w:rsidR="00F81BED" w:rsidRPr="00DC3EBD" w:rsidRDefault="009101A7" w:rsidP="00F81BED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Ekspres ciśnieniowy automatyczny</w:t>
            </w:r>
            <w:r w:rsidR="009D46AC"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 (model 1)</w:t>
            </w:r>
            <w:r w:rsidR="00F81BED" w:rsidRPr="00DC3EBD">
              <w:rPr>
                <w:rFonts w:ascii="Cambria" w:hAnsi="Cambria" w:cs="Calibri"/>
                <w:b/>
                <w:bCs/>
                <w:sz w:val="20"/>
                <w:szCs w:val="20"/>
              </w:rPr>
              <w:t>:</w:t>
            </w:r>
          </w:p>
          <w:p w14:paraId="0FC43BAA" w14:textId="4CA3610F" w:rsidR="00F81BED" w:rsidRPr="002B3356" w:rsidRDefault="009101A7" w:rsidP="00F81BED">
            <w:pPr>
              <w:pStyle w:val="Akapitzlist"/>
              <w:numPr>
                <w:ilvl w:val="0"/>
                <w:numId w:val="37"/>
              </w:num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Moc: 1450 W</w:t>
            </w:r>
          </w:p>
          <w:p w14:paraId="76319496" w14:textId="1DB2CB8A" w:rsidR="00F81BED" w:rsidRPr="002B3356" w:rsidRDefault="009101A7" w:rsidP="00F81BED">
            <w:pPr>
              <w:pStyle w:val="Akapitzlist"/>
              <w:numPr>
                <w:ilvl w:val="0"/>
                <w:numId w:val="37"/>
              </w:num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Ciśnienie: 15 barów</w:t>
            </w:r>
          </w:p>
          <w:p w14:paraId="0BD8B618" w14:textId="77777777" w:rsidR="00F81BED" w:rsidRDefault="009101A7" w:rsidP="009101A7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>Rodzaj kawy: ziarnista</w:t>
            </w:r>
          </w:p>
          <w:p w14:paraId="5C649131" w14:textId="77777777" w:rsidR="009101A7" w:rsidRDefault="009101A7" w:rsidP="009101A7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9101A7">
              <w:rPr>
                <w:rFonts w:ascii="Cambria" w:hAnsi="Cambria" w:cs="Calibri"/>
                <w:bCs/>
                <w:sz w:val="20"/>
                <w:szCs w:val="20"/>
              </w:rPr>
              <w:t>Funkcje parzenia: regulacja ilości kawy, regulacja mocy kawy</w:t>
            </w:r>
            <w:r>
              <w:rPr>
                <w:rFonts w:ascii="Cambria" w:hAnsi="Cambria" w:cs="Calibri"/>
                <w:bCs/>
                <w:sz w:val="20"/>
                <w:szCs w:val="20"/>
              </w:rPr>
              <w:t xml:space="preserve">, </w:t>
            </w:r>
            <w:r w:rsidRPr="009101A7">
              <w:rPr>
                <w:rFonts w:ascii="Cambria" w:hAnsi="Cambria" w:cs="Calibri"/>
                <w:bCs/>
                <w:sz w:val="20"/>
                <w:szCs w:val="20"/>
              </w:rPr>
              <w:t>spienianie mleka</w:t>
            </w:r>
          </w:p>
          <w:p w14:paraId="11BA6E18" w14:textId="77777777" w:rsidR="009101A7" w:rsidRDefault="00F75167" w:rsidP="00F75167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>Sterowanie: elektroniczne</w:t>
            </w:r>
          </w:p>
          <w:p w14:paraId="2B6B75D5" w14:textId="77777777" w:rsidR="00F75167" w:rsidRDefault="00F75167" w:rsidP="00F75167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>Komunikacja: wskaźniki LED</w:t>
            </w:r>
          </w:p>
          <w:p w14:paraId="2E1AB4A8" w14:textId="77777777" w:rsidR="00F75167" w:rsidRDefault="00F75167" w:rsidP="00F75167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>Dodatkowe funkcje: automatyczne wyłączanie</w:t>
            </w:r>
          </w:p>
          <w:p w14:paraId="05CD14DB" w14:textId="2DD30A91" w:rsidR="00F75167" w:rsidRPr="00F75167" w:rsidRDefault="00F75167" w:rsidP="00F75167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 xml:space="preserve">Zastosowane technologie: </w:t>
            </w:r>
            <w:r w:rsidRPr="00F75167">
              <w:rPr>
                <w:rFonts w:ascii="Cambria" w:hAnsi="Cambria"/>
                <w:color w:val="000000" w:themeColor="text1"/>
                <w:sz w:val="20"/>
                <w:lang w:eastAsia="pl-PL"/>
              </w:rPr>
              <w:t>Thermoblock</w:t>
            </w:r>
          </w:p>
          <w:p w14:paraId="6A000066" w14:textId="77777777" w:rsidR="00F75167" w:rsidRDefault="00F75167" w:rsidP="00F75167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>Młynek do kawy: żarnowy</w:t>
            </w:r>
          </w:p>
          <w:p w14:paraId="736D01DE" w14:textId="77777777" w:rsidR="00F75167" w:rsidRPr="009D46AC" w:rsidRDefault="00F75167" w:rsidP="00F75167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9D46AC">
              <w:rPr>
                <w:rFonts w:ascii="Cambria" w:hAnsi="Cambria"/>
                <w:color w:val="000000" w:themeColor="text1"/>
                <w:sz w:val="20"/>
                <w:lang w:eastAsia="pl-PL"/>
              </w:rPr>
              <w:t>Pojemność zbiornika na wodę</w:t>
            </w:r>
            <w:r w:rsidR="009D46AC">
              <w:rPr>
                <w:rFonts w:ascii="Cambria" w:hAnsi="Cambria"/>
                <w:color w:val="000000" w:themeColor="text1"/>
                <w:sz w:val="20"/>
                <w:lang w:eastAsia="pl-PL"/>
              </w:rPr>
              <w:t>: 1,6 l</w:t>
            </w:r>
          </w:p>
          <w:p w14:paraId="1E0BDEC1" w14:textId="77777777" w:rsidR="009D46AC" w:rsidRDefault="009D46AC" w:rsidP="00F75167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9D46AC">
              <w:rPr>
                <w:rFonts w:ascii="Cambria" w:hAnsi="Cambria" w:cs="Calibri"/>
                <w:bCs/>
                <w:sz w:val="20"/>
                <w:szCs w:val="20"/>
              </w:rPr>
              <w:t>Pojemność zbiornika na kawę</w:t>
            </w:r>
            <w:r>
              <w:rPr>
                <w:rFonts w:ascii="Cambria" w:hAnsi="Cambria" w:cs="Calibri"/>
                <w:bCs/>
                <w:sz w:val="20"/>
                <w:szCs w:val="20"/>
              </w:rPr>
              <w:t>: 500 g</w:t>
            </w:r>
          </w:p>
          <w:p w14:paraId="7D7AA0E3" w14:textId="77777777" w:rsidR="009D46AC" w:rsidRDefault="009D46AC" w:rsidP="00F75167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>Filtr</w:t>
            </w:r>
          </w:p>
          <w:p w14:paraId="4667BD6C" w14:textId="77777777" w:rsidR="009D46AC" w:rsidRDefault="009D46AC" w:rsidP="00F75167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>Dozownik</w:t>
            </w:r>
          </w:p>
          <w:p w14:paraId="39BA3D40" w14:textId="77777777" w:rsidR="009D46AC" w:rsidRDefault="009D46AC" w:rsidP="009D46AC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Cambria" w:hAnsi="Cambria" w:cs="Calibri"/>
                <w:bCs/>
                <w:sz w:val="20"/>
                <w:szCs w:val="20"/>
              </w:rPr>
            </w:pPr>
            <w:r w:rsidRPr="009D46AC">
              <w:rPr>
                <w:rFonts w:ascii="Cambria" w:hAnsi="Cambria" w:cs="Calibri"/>
                <w:bCs/>
                <w:sz w:val="20"/>
                <w:szCs w:val="20"/>
              </w:rPr>
              <w:t xml:space="preserve">Konstrukcja: </w:t>
            </w:r>
            <w:r>
              <w:t xml:space="preserve"> </w:t>
            </w:r>
            <w:r w:rsidRPr="009D46AC">
              <w:rPr>
                <w:rFonts w:ascii="Cambria" w:hAnsi="Cambria" w:cs="Calibri"/>
                <w:bCs/>
                <w:sz w:val="20"/>
                <w:szCs w:val="20"/>
              </w:rPr>
              <w:t>odłączany pojemnik na wodę, podwójny dozownik</w:t>
            </w:r>
            <w:r>
              <w:rPr>
                <w:rFonts w:ascii="Cambria" w:hAnsi="Cambria" w:cs="Calibri"/>
                <w:bCs/>
                <w:sz w:val="20"/>
                <w:szCs w:val="20"/>
              </w:rPr>
              <w:t xml:space="preserve">, </w:t>
            </w:r>
            <w:r>
              <w:rPr>
                <w:rFonts w:ascii="Cambria" w:hAnsi="Cambria" w:cs="Calibri"/>
                <w:bCs/>
                <w:sz w:val="20"/>
                <w:szCs w:val="20"/>
              </w:rPr>
              <w:br/>
            </w:r>
            <w:r w:rsidRPr="009D46AC">
              <w:rPr>
                <w:rFonts w:ascii="Cambria" w:hAnsi="Cambria" w:cs="Calibri"/>
                <w:bCs/>
                <w:sz w:val="20"/>
                <w:szCs w:val="20"/>
              </w:rPr>
              <w:t>regulacja wysokości dozownika</w:t>
            </w:r>
            <w:bookmarkStart w:id="0" w:name="_GoBack"/>
            <w:bookmarkEnd w:id="0"/>
          </w:p>
          <w:p w14:paraId="6495153F" w14:textId="5CB65EF6" w:rsidR="009D46AC" w:rsidRDefault="009D46AC" w:rsidP="009D46AC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 xml:space="preserve">Wysokość: </w:t>
            </w:r>
            <w:r w:rsidRPr="009D46AC">
              <w:rPr>
                <w:rFonts w:ascii="Cambria" w:hAnsi="Cambria" w:cs="Calibri"/>
                <w:bCs/>
                <w:sz w:val="20"/>
                <w:szCs w:val="20"/>
              </w:rPr>
              <w:t>36</w:t>
            </w:r>
            <w:r>
              <w:rPr>
                <w:rFonts w:ascii="Cambria" w:hAnsi="Cambria" w:cs="Calibri"/>
                <w:bCs/>
                <w:sz w:val="20"/>
                <w:szCs w:val="20"/>
              </w:rPr>
              <w:t>,</w:t>
            </w:r>
            <w:r w:rsidRPr="009D46AC">
              <w:rPr>
                <w:rFonts w:ascii="Cambria" w:hAnsi="Cambria" w:cs="Calibri"/>
                <w:bCs/>
                <w:sz w:val="20"/>
                <w:szCs w:val="20"/>
              </w:rPr>
              <w:t>5 cm (+/- 1 cm)</w:t>
            </w:r>
          </w:p>
          <w:p w14:paraId="176CA16A" w14:textId="384166C5" w:rsidR="009D46AC" w:rsidRDefault="009D46AC" w:rsidP="009D46AC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 xml:space="preserve">Szerokość: </w:t>
            </w:r>
            <w:r w:rsidRPr="009D46AC">
              <w:rPr>
                <w:rFonts w:ascii="Cambria" w:hAnsi="Cambria" w:cs="Calibri"/>
                <w:bCs/>
                <w:sz w:val="20"/>
                <w:szCs w:val="20"/>
              </w:rPr>
              <w:t>24</w:t>
            </w:r>
            <w:r>
              <w:rPr>
                <w:rFonts w:ascii="Cambria" w:hAnsi="Cambria" w:cs="Calibri"/>
                <w:bCs/>
                <w:sz w:val="20"/>
                <w:szCs w:val="20"/>
              </w:rPr>
              <w:t>,</w:t>
            </w:r>
            <w:r w:rsidRPr="009D46AC">
              <w:rPr>
                <w:rFonts w:ascii="Cambria" w:hAnsi="Cambria" w:cs="Calibri"/>
                <w:bCs/>
                <w:sz w:val="20"/>
                <w:szCs w:val="20"/>
              </w:rPr>
              <w:t>5 cm (+/- 1 cm)</w:t>
            </w:r>
          </w:p>
          <w:p w14:paraId="73524C96" w14:textId="77777777" w:rsidR="009D46AC" w:rsidRDefault="009D46AC" w:rsidP="009D46AC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 xml:space="preserve">Głębokość: </w:t>
            </w:r>
            <w:r w:rsidRPr="009D46AC">
              <w:rPr>
                <w:rFonts w:ascii="Cambria" w:hAnsi="Cambria" w:cs="Calibri"/>
                <w:bCs/>
                <w:sz w:val="20"/>
                <w:szCs w:val="20"/>
              </w:rPr>
              <w:t>33 cm (+/- 1 cm)</w:t>
            </w:r>
          </w:p>
          <w:p w14:paraId="0C244D20" w14:textId="0CFBD225" w:rsidR="009D46AC" w:rsidRPr="009D46AC" w:rsidRDefault="009D46AC" w:rsidP="009D46AC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 xml:space="preserve">Inne wymagania: </w:t>
            </w:r>
            <w:r w:rsidRPr="009D46AC">
              <w:rPr>
                <w:rFonts w:ascii="Calibri" w:hAnsi="Calibri"/>
                <w:color w:val="000000" w:themeColor="text1"/>
                <w:sz w:val="20"/>
                <w:szCs w:val="22"/>
                <w:lang w:eastAsia="pl-PL"/>
              </w:rPr>
              <w:t xml:space="preserve"> </w:t>
            </w:r>
            <w:r w:rsidRPr="009D46AC">
              <w:rPr>
                <w:rFonts w:ascii="Cambria" w:hAnsi="Cambria" w:cs="Calibri"/>
                <w:bCs/>
                <w:sz w:val="20"/>
                <w:szCs w:val="20"/>
              </w:rPr>
              <w:t>automatyczny system czyszczenia</w:t>
            </w:r>
            <w:r>
              <w:rPr>
                <w:rFonts w:ascii="Cambria" w:hAnsi="Cambria" w:cs="Calibri"/>
                <w:bCs/>
                <w:sz w:val="20"/>
                <w:szCs w:val="20"/>
              </w:rPr>
              <w:t xml:space="preserve">, </w:t>
            </w:r>
            <w:r w:rsidRPr="009D46AC">
              <w:rPr>
                <w:rFonts w:ascii="Cambria" w:hAnsi="Cambria" w:cs="Calibri"/>
                <w:bCs/>
                <w:sz w:val="20"/>
                <w:szCs w:val="20"/>
              </w:rPr>
              <w:t>automatyczny system odkamieniania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4D21" w14:textId="77777777" w:rsidR="00F81BED" w:rsidRPr="0006679F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06679F">
              <w:rPr>
                <w:rFonts w:ascii="Cambria" w:hAnsi="Cambria" w:cs="Calibri"/>
                <w:sz w:val="20"/>
                <w:szCs w:val="20"/>
              </w:rPr>
              <w:t>1 szt.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CA07" w14:textId="77777777" w:rsidR="00F81BED" w:rsidRPr="0006679F" w:rsidRDefault="00F81BED" w:rsidP="00F81BE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9101A7" w:rsidRPr="0006679F" w14:paraId="6ACC94AD" w14:textId="77777777" w:rsidTr="00F75167">
        <w:trPr>
          <w:trHeight w:val="799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C67B0" w14:textId="1C33A733" w:rsidR="009101A7" w:rsidRPr="0006679F" w:rsidRDefault="009101A7" w:rsidP="00F81BE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lastRenderedPageBreak/>
              <w:t>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B665F" w14:textId="785241F4" w:rsidR="009D46AC" w:rsidRPr="00DC3EBD" w:rsidRDefault="009D46AC" w:rsidP="009D46AC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Ekspres ciśnieniowy automatyczny (model 2)</w:t>
            </w:r>
            <w:r w:rsidRPr="00DC3EBD">
              <w:rPr>
                <w:rFonts w:ascii="Cambria" w:hAnsi="Cambria" w:cs="Calibri"/>
                <w:b/>
                <w:bCs/>
                <w:sz w:val="20"/>
                <w:szCs w:val="20"/>
              </w:rPr>
              <w:t>:</w:t>
            </w:r>
          </w:p>
          <w:p w14:paraId="7F930BB2" w14:textId="56CCB81F" w:rsidR="009D46AC" w:rsidRPr="002B3356" w:rsidRDefault="009D46AC" w:rsidP="009D46AC">
            <w:pPr>
              <w:pStyle w:val="Akapitzlist"/>
              <w:numPr>
                <w:ilvl w:val="0"/>
                <w:numId w:val="37"/>
              </w:num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Moc: 1</w:t>
            </w:r>
            <w:r w:rsidR="002226EB">
              <w:rPr>
                <w:rFonts w:ascii="Cambria" w:hAnsi="Cambria"/>
                <w:sz w:val="20"/>
                <w:szCs w:val="20"/>
              </w:rPr>
              <w:t>500</w:t>
            </w:r>
            <w:r>
              <w:rPr>
                <w:rFonts w:ascii="Cambria" w:hAnsi="Cambria"/>
                <w:sz w:val="20"/>
                <w:szCs w:val="20"/>
              </w:rPr>
              <w:t xml:space="preserve"> W</w:t>
            </w:r>
          </w:p>
          <w:p w14:paraId="4734ACEA" w14:textId="74A3908A" w:rsidR="009D46AC" w:rsidRPr="002B3356" w:rsidRDefault="009D46AC" w:rsidP="009D46AC">
            <w:pPr>
              <w:pStyle w:val="Akapitzlist"/>
              <w:numPr>
                <w:ilvl w:val="0"/>
                <w:numId w:val="37"/>
              </w:num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Ciśnienie: 1</w:t>
            </w:r>
            <w:r w:rsidR="002226EB">
              <w:rPr>
                <w:rFonts w:ascii="Cambria" w:hAnsi="Cambria"/>
                <w:sz w:val="20"/>
                <w:szCs w:val="20"/>
              </w:rPr>
              <w:t>9</w:t>
            </w:r>
            <w:r>
              <w:rPr>
                <w:rFonts w:ascii="Cambria" w:hAnsi="Cambria"/>
                <w:sz w:val="20"/>
                <w:szCs w:val="20"/>
              </w:rPr>
              <w:t xml:space="preserve"> barów</w:t>
            </w:r>
          </w:p>
          <w:p w14:paraId="4ADA7396" w14:textId="7129B8A3" w:rsidR="009D46AC" w:rsidRDefault="009D46AC" w:rsidP="009D46AC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>Rodzaj kawy: ziarnista</w:t>
            </w:r>
            <w:r w:rsidR="002226EB">
              <w:rPr>
                <w:rFonts w:ascii="Cambria" w:hAnsi="Cambria" w:cs="Calibri"/>
                <w:bCs/>
                <w:sz w:val="20"/>
                <w:szCs w:val="20"/>
              </w:rPr>
              <w:t>, mielona</w:t>
            </w:r>
          </w:p>
          <w:p w14:paraId="39910E85" w14:textId="2AC0FE86" w:rsidR="009D46AC" w:rsidRDefault="002226EB" w:rsidP="009D46AC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>System spieniający mleko: zintegrowany</w:t>
            </w:r>
          </w:p>
          <w:p w14:paraId="48F113A0" w14:textId="5A7148AC" w:rsidR="002226EB" w:rsidRDefault="002226EB" w:rsidP="009D46AC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>Młynek: ceramiczny</w:t>
            </w:r>
          </w:p>
          <w:p w14:paraId="69806922" w14:textId="7A1DF7A8" w:rsidR="009D46AC" w:rsidRPr="009D46AC" w:rsidRDefault="009D46AC" w:rsidP="009D46AC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9D46AC">
              <w:rPr>
                <w:rFonts w:ascii="Cambria" w:hAnsi="Cambria"/>
                <w:color w:val="000000" w:themeColor="text1"/>
                <w:sz w:val="20"/>
                <w:lang w:eastAsia="pl-PL"/>
              </w:rPr>
              <w:t>Pojemność zbiornika na wodę</w:t>
            </w:r>
            <w:r>
              <w:rPr>
                <w:rFonts w:ascii="Cambria" w:hAnsi="Cambria"/>
                <w:color w:val="000000" w:themeColor="text1"/>
                <w:sz w:val="20"/>
                <w:lang w:eastAsia="pl-PL"/>
              </w:rPr>
              <w:t>: 1,</w:t>
            </w:r>
            <w:r w:rsidR="002226EB">
              <w:rPr>
                <w:rFonts w:ascii="Cambria" w:hAnsi="Cambria"/>
                <w:color w:val="000000" w:themeColor="text1"/>
                <w:sz w:val="20"/>
                <w:lang w:eastAsia="pl-PL"/>
              </w:rPr>
              <w:t>7</w:t>
            </w:r>
            <w:r>
              <w:rPr>
                <w:rFonts w:ascii="Cambria" w:hAnsi="Cambria"/>
                <w:color w:val="000000" w:themeColor="text1"/>
                <w:sz w:val="20"/>
                <w:lang w:eastAsia="pl-PL"/>
              </w:rPr>
              <w:t xml:space="preserve"> l</w:t>
            </w:r>
          </w:p>
          <w:p w14:paraId="7E4E2486" w14:textId="0415E1AD" w:rsidR="009D46AC" w:rsidRDefault="009D46AC" w:rsidP="009D46AC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9D46AC">
              <w:rPr>
                <w:rFonts w:ascii="Cambria" w:hAnsi="Cambria" w:cs="Calibri"/>
                <w:bCs/>
                <w:sz w:val="20"/>
                <w:szCs w:val="20"/>
              </w:rPr>
              <w:t>Pojemność zbiornika na kawę</w:t>
            </w:r>
            <w:r>
              <w:rPr>
                <w:rFonts w:ascii="Cambria" w:hAnsi="Cambria" w:cs="Calibri"/>
                <w:bCs/>
                <w:sz w:val="20"/>
                <w:szCs w:val="20"/>
              </w:rPr>
              <w:t xml:space="preserve">: </w:t>
            </w:r>
            <w:r w:rsidR="002226EB">
              <w:rPr>
                <w:rFonts w:ascii="Cambria" w:hAnsi="Cambria" w:cs="Calibri"/>
                <w:bCs/>
                <w:sz w:val="20"/>
                <w:szCs w:val="20"/>
              </w:rPr>
              <w:t>3</w:t>
            </w:r>
            <w:r>
              <w:rPr>
                <w:rFonts w:ascii="Cambria" w:hAnsi="Cambria" w:cs="Calibri"/>
                <w:bCs/>
                <w:sz w:val="20"/>
                <w:szCs w:val="20"/>
              </w:rPr>
              <w:t>00 g</w:t>
            </w:r>
          </w:p>
          <w:p w14:paraId="567F6D6F" w14:textId="7EFC3BEA" w:rsidR="002226EB" w:rsidRDefault="002226EB" w:rsidP="009D46AC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>System grzewczy</w:t>
            </w:r>
          </w:p>
          <w:p w14:paraId="2D93895A" w14:textId="423D00EA" w:rsidR="002226EB" w:rsidRDefault="002226EB" w:rsidP="009D46AC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>Sterowanie: ekran dotykowy</w:t>
            </w:r>
          </w:p>
          <w:p w14:paraId="3958E048" w14:textId="6A1524BF" w:rsidR="002226EB" w:rsidRDefault="002226EB" w:rsidP="009D46AC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>Wyświetlacz: LCD</w:t>
            </w:r>
          </w:p>
          <w:p w14:paraId="482FB2EA" w14:textId="4DF2BB08" w:rsidR="002226EB" w:rsidRDefault="002226EB" w:rsidP="009D46AC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>Regulacja wysokości dyszy</w:t>
            </w:r>
          </w:p>
          <w:p w14:paraId="73FE0D20" w14:textId="7742438F" w:rsidR="002226EB" w:rsidRDefault="002226EB" w:rsidP="009D46AC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>Wyciszony młynek</w:t>
            </w:r>
          </w:p>
          <w:p w14:paraId="4426CF44" w14:textId="42DB5B0E" w:rsidR="002226EB" w:rsidRDefault="002226EB" w:rsidP="009D46AC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>Menu w j. polskim</w:t>
            </w:r>
          </w:p>
          <w:p w14:paraId="7440EE5E" w14:textId="136CDC5C" w:rsidR="002226EB" w:rsidRDefault="002226EB" w:rsidP="009D46AC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>Szybkie nagrzewanie</w:t>
            </w:r>
          </w:p>
          <w:p w14:paraId="524E60BB" w14:textId="3DBC9848" w:rsidR="002226EB" w:rsidRDefault="002226EB" w:rsidP="009D46AC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>Wyjmowany pojemnik na wodę</w:t>
            </w:r>
          </w:p>
          <w:p w14:paraId="072AC7EB" w14:textId="280582E4" w:rsidR="002226EB" w:rsidRDefault="002226EB" w:rsidP="009D46AC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>Zastosowane technologie: kontrola temp. parzenia</w:t>
            </w:r>
          </w:p>
          <w:p w14:paraId="48E73D9F" w14:textId="623F24A6" w:rsidR="002226EB" w:rsidRDefault="002226EB" w:rsidP="009D46AC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 xml:space="preserve">Dostępne napoje: </w:t>
            </w:r>
            <w:r w:rsidR="00861E27">
              <w:rPr>
                <w:rFonts w:ascii="Cambria" w:hAnsi="Cambria" w:cs="Calibri"/>
                <w:bCs/>
                <w:sz w:val="20"/>
                <w:szCs w:val="20"/>
              </w:rPr>
              <w:t>a</w:t>
            </w:r>
            <w:r w:rsidRPr="002226EB">
              <w:rPr>
                <w:rFonts w:ascii="Cambria" w:hAnsi="Cambria" w:cs="Calibri"/>
                <w:bCs/>
                <w:sz w:val="20"/>
                <w:szCs w:val="20"/>
              </w:rPr>
              <w:t xml:space="preserve">mericano, </w:t>
            </w:r>
            <w:r w:rsidR="00861E27">
              <w:rPr>
                <w:rFonts w:ascii="Cambria" w:hAnsi="Cambria" w:cs="Calibri"/>
                <w:bCs/>
                <w:sz w:val="20"/>
                <w:szCs w:val="20"/>
              </w:rPr>
              <w:t xml:space="preserve">cappuccino, cortado, espresso, espresso </w:t>
            </w:r>
            <w:proofErr w:type="spellStart"/>
            <w:r w:rsidR="00861E27">
              <w:rPr>
                <w:rFonts w:ascii="Cambria" w:hAnsi="Cambria" w:cs="Calibri"/>
                <w:bCs/>
                <w:sz w:val="20"/>
                <w:szCs w:val="20"/>
              </w:rPr>
              <w:t>macchiato</w:t>
            </w:r>
            <w:proofErr w:type="spellEnd"/>
            <w:r w:rsidR="00861E27">
              <w:rPr>
                <w:rFonts w:ascii="Cambria" w:hAnsi="Cambria" w:cs="Calibri"/>
                <w:bCs/>
                <w:sz w:val="20"/>
                <w:szCs w:val="20"/>
              </w:rPr>
              <w:t xml:space="preserve">, </w:t>
            </w:r>
            <w:proofErr w:type="spellStart"/>
            <w:r w:rsidR="00861E27">
              <w:rPr>
                <w:rFonts w:ascii="Cambria" w:hAnsi="Cambria" w:cs="Calibri"/>
                <w:bCs/>
                <w:sz w:val="20"/>
                <w:szCs w:val="20"/>
              </w:rPr>
              <w:t>f</w:t>
            </w:r>
            <w:r>
              <w:rPr>
                <w:rFonts w:ascii="Cambria" w:hAnsi="Cambria" w:cs="Calibri"/>
                <w:bCs/>
                <w:sz w:val="20"/>
                <w:szCs w:val="20"/>
              </w:rPr>
              <w:t>lat</w:t>
            </w:r>
            <w:proofErr w:type="spellEnd"/>
            <w:r>
              <w:rPr>
                <w:rFonts w:ascii="Cambria" w:hAnsi="Cambria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861E27">
              <w:rPr>
                <w:rFonts w:ascii="Cambria" w:hAnsi="Cambria" w:cs="Calibri"/>
                <w:bCs/>
                <w:sz w:val="20"/>
                <w:szCs w:val="20"/>
              </w:rPr>
              <w:t>w</w:t>
            </w:r>
            <w:r>
              <w:rPr>
                <w:rFonts w:ascii="Cambria" w:hAnsi="Cambria" w:cs="Calibri"/>
                <w:bCs/>
                <w:sz w:val="20"/>
                <w:szCs w:val="20"/>
              </w:rPr>
              <w:t>hite</w:t>
            </w:r>
            <w:proofErr w:type="spellEnd"/>
            <w:r>
              <w:rPr>
                <w:rFonts w:ascii="Cambria" w:hAnsi="Cambria" w:cs="Calibri"/>
                <w:bCs/>
                <w:sz w:val="20"/>
                <w:szCs w:val="20"/>
              </w:rPr>
              <w:t>, g</w:t>
            </w:r>
            <w:r w:rsidRPr="002226EB">
              <w:rPr>
                <w:rFonts w:ascii="Cambria" w:hAnsi="Cambria" w:cs="Calibri"/>
                <w:bCs/>
                <w:sz w:val="20"/>
                <w:szCs w:val="20"/>
              </w:rPr>
              <w:t xml:space="preserve">orąca woda, </w:t>
            </w:r>
            <w:r>
              <w:rPr>
                <w:rFonts w:ascii="Cambria" w:hAnsi="Cambria" w:cs="Calibri"/>
                <w:bCs/>
                <w:sz w:val="20"/>
                <w:szCs w:val="20"/>
              </w:rPr>
              <w:t>k</w:t>
            </w:r>
            <w:r w:rsidRPr="002226EB">
              <w:rPr>
                <w:rFonts w:ascii="Cambria" w:hAnsi="Cambria" w:cs="Calibri"/>
                <w:bCs/>
                <w:sz w:val="20"/>
                <w:szCs w:val="20"/>
              </w:rPr>
              <w:t>a</w:t>
            </w:r>
            <w:r w:rsidR="00861E27">
              <w:rPr>
                <w:rFonts w:ascii="Cambria" w:hAnsi="Cambria" w:cs="Calibri"/>
                <w:bCs/>
                <w:sz w:val="20"/>
                <w:szCs w:val="20"/>
              </w:rPr>
              <w:t>wa z mlekiem, latte m</w:t>
            </w:r>
            <w:r>
              <w:rPr>
                <w:rFonts w:ascii="Cambria" w:hAnsi="Cambria" w:cs="Calibri"/>
                <w:bCs/>
                <w:sz w:val="20"/>
                <w:szCs w:val="20"/>
              </w:rPr>
              <w:t>acchiato, s</w:t>
            </w:r>
            <w:r w:rsidRPr="002226EB">
              <w:rPr>
                <w:rFonts w:ascii="Cambria" w:hAnsi="Cambria" w:cs="Calibri"/>
                <w:bCs/>
                <w:sz w:val="20"/>
                <w:szCs w:val="20"/>
              </w:rPr>
              <w:t>pienione mleko</w:t>
            </w:r>
          </w:p>
          <w:p w14:paraId="62595DCE" w14:textId="22FA23C3" w:rsidR="002226EB" w:rsidRDefault="00861E27" w:rsidP="009D46AC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>Parzenie 2 kaw jednocześnie (w tym kaw mlecznych)</w:t>
            </w:r>
          </w:p>
          <w:p w14:paraId="713AB73E" w14:textId="641F653D" w:rsidR="00861E27" w:rsidRDefault="00861E27" w:rsidP="009D46AC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>Funkcja „moja kawa”</w:t>
            </w:r>
          </w:p>
          <w:p w14:paraId="237BC1F5" w14:textId="1F6C3BD9" w:rsidR="00861E27" w:rsidRDefault="00861E27" w:rsidP="009D46AC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>Regulacja stopnia zmielenia i ilości zaparzanej kawy</w:t>
            </w:r>
          </w:p>
          <w:p w14:paraId="6B655CF5" w14:textId="023A762D" w:rsidR="00861E27" w:rsidRDefault="00861E27" w:rsidP="009D46AC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>Regulacja mocy i temp. kawy</w:t>
            </w:r>
          </w:p>
          <w:p w14:paraId="63004232" w14:textId="77777777" w:rsidR="00861E27" w:rsidRDefault="00861E27" w:rsidP="00861E27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861E27">
              <w:rPr>
                <w:rFonts w:ascii="Cambria" w:hAnsi="Cambria" w:cs="Calibri"/>
                <w:bCs/>
                <w:sz w:val="20"/>
                <w:szCs w:val="20"/>
              </w:rPr>
              <w:t>Higiena i czyszczenie ekspresu</w:t>
            </w:r>
            <w:r>
              <w:rPr>
                <w:rFonts w:ascii="Cambria" w:hAnsi="Cambria" w:cs="Calibri"/>
                <w:bCs/>
                <w:sz w:val="20"/>
                <w:szCs w:val="20"/>
              </w:rPr>
              <w:t xml:space="preserve">: </w:t>
            </w:r>
            <w:r w:rsidRPr="00861E27">
              <w:rPr>
                <w:rFonts w:ascii="Cambria" w:hAnsi="Cambria" w:cs="Calibri"/>
                <w:bCs/>
                <w:sz w:val="20"/>
                <w:szCs w:val="20"/>
              </w:rPr>
              <w:t xml:space="preserve">automatyczny program czyszczenia i odkamieniania, </w:t>
            </w:r>
          </w:p>
          <w:p w14:paraId="17D45931" w14:textId="54BFF3FE" w:rsidR="00861E27" w:rsidRDefault="00861E27" w:rsidP="00861E27">
            <w:pPr>
              <w:pStyle w:val="Akapitzlist"/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861E27">
              <w:rPr>
                <w:rFonts w:ascii="Cambria" w:hAnsi="Cambria" w:cs="Calibri"/>
                <w:bCs/>
                <w:sz w:val="20"/>
                <w:szCs w:val="20"/>
              </w:rPr>
              <w:t>funkcja odkamieniania, ustawienie twardości wody</w:t>
            </w:r>
          </w:p>
          <w:p w14:paraId="68D8F779" w14:textId="77777777" w:rsidR="00861E27" w:rsidRDefault="00861E27" w:rsidP="00861E27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 xml:space="preserve">Funkcje dodatkowe: </w:t>
            </w:r>
            <w:r w:rsidRPr="00861E27">
              <w:rPr>
                <w:rFonts w:ascii="Cambria" w:hAnsi="Cambria" w:cs="Calibri"/>
                <w:bCs/>
                <w:sz w:val="20"/>
                <w:szCs w:val="20"/>
              </w:rPr>
              <w:t>blokada przed dziećmi, latte macchiato lub cappuccino</w:t>
            </w:r>
          </w:p>
          <w:p w14:paraId="6269403B" w14:textId="44EBBA5D" w:rsidR="00861E27" w:rsidRDefault="00861E27" w:rsidP="00861E27">
            <w:pPr>
              <w:pStyle w:val="Akapitzlist"/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861E27">
              <w:rPr>
                <w:rFonts w:ascii="Cambria" w:hAnsi="Cambria" w:cs="Calibri"/>
                <w:bCs/>
                <w:sz w:val="20"/>
                <w:szCs w:val="20"/>
              </w:rPr>
              <w:t>za jednym dotknięciem (</w:t>
            </w:r>
            <w:r>
              <w:rPr>
                <w:rFonts w:ascii="Cambria" w:hAnsi="Cambria" w:cs="Calibri"/>
                <w:bCs/>
                <w:sz w:val="20"/>
                <w:szCs w:val="20"/>
              </w:rPr>
              <w:t xml:space="preserve">tzw. </w:t>
            </w:r>
            <w:r w:rsidRPr="00861E27">
              <w:rPr>
                <w:rFonts w:ascii="Cambria" w:hAnsi="Cambria" w:cs="Calibri"/>
                <w:bCs/>
                <w:sz w:val="20"/>
                <w:szCs w:val="20"/>
              </w:rPr>
              <w:t>one touch)</w:t>
            </w:r>
          </w:p>
          <w:p w14:paraId="225949A5" w14:textId="25E85244" w:rsidR="00861E27" w:rsidRDefault="00861E27" w:rsidP="00861E27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 xml:space="preserve">Wymiary (szer./wys./głęb.): </w:t>
            </w:r>
            <w:r w:rsidRPr="00861E27">
              <w:rPr>
                <w:rFonts w:ascii="Cambria" w:hAnsi="Cambria" w:cs="Calibri"/>
                <w:bCs/>
                <w:sz w:val="20"/>
                <w:szCs w:val="20"/>
              </w:rPr>
              <w:t>28 x 38,5 x 46,5 cm (+/- 2 cm)</w:t>
            </w:r>
          </w:p>
          <w:p w14:paraId="5CA8C4BB" w14:textId="7A32712C" w:rsidR="00861E27" w:rsidRDefault="00861E27" w:rsidP="00861E27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 xml:space="preserve">Wymiary opakowania: </w:t>
            </w:r>
            <w:r w:rsidRPr="00861E27">
              <w:rPr>
                <w:rFonts w:ascii="Cambria" w:hAnsi="Cambria" w:cs="Calibri"/>
                <w:bCs/>
                <w:sz w:val="20"/>
                <w:szCs w:val="20"/>
              </w:rPr>
              <w:t>40 x 35 x 50 cm (+/- 2 cm)</w:t>
            </w:r>
          </w:p>
          <w:p w14:paraId="7C2CAFAC" w14:textId="0F53D094" w:rsidR="00861E27" w:rsidRDefault="00861E27" w:rsidP="00861E27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>Waga z opakowaniem: max 5 kg</w:t>
            </w:r>
          </w:p>
          <w:p w14:paraId="201DA1E1" w14:textId="77777777" w:rsidR="00861E27" w:rsidRDefault="00861E27" w:rsidP="00861E27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sz w:val="20"/>
                <w:szCs w:val="20"/>
              </w:rPr>
              <w:t xml:space="preserve">Wyposażenie: </w:t>
            </w:r>
            <w:r w:rsidRPr="00861E27">
              <w:rPr>
                <w:rFonts w:ascii="Cambria" w:hAnsi="Cambria" w:cs="Calibri"/>
                <w:bCs/>
                <w:sz w:val="20"/>
                <w:szCs w:val="20"/>
              </w:rPr>
              <w:t xml:space="preserve">łyżeczka do kawy mielonej, pasek testowy do badania </w:t>
            </w:r>
          </w:p>
          <w:p w14:paraId="1D758806" w14:textId="1126FF52" w:rsidR="00861E27" w:rsidRDefault="00861E27" w:rsidP="00861E27">
            <w:pPr>
              <w:pStyle w:val="Akapitzlist"/>
              <w:spacing w:line="276" w:lineRule="auto"/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861E27">
              <w:rPr>
                <w:rFonts w:ascii="Cambria" w:hAnsi="Cambria" w:cs="Calibri"/>
                <w:bCs/>
                <w:sz w:val="20"/>
                <w:szCs w:val="20"/>
              </w:rPr>
              <w:t>twardości wody, instrukcja obsługi w języku polskim, karta gwarancyjna</w:t>
            </w:r>
          </w:p>
          <w:p w14:paraId="60B2C7FE" w14:textId="43CD6C36" w:rsidR="009101A7" w:rsidRPr="00DC3EBD" w:rsidRDefault="009101A7" w:rsidP="00861E27">
            <w:pPr>
              <w:spacing w:line="276" w:lineRule="auto"/>
              <w:rPr>
                <w:rFonts w:ascii="Cambria" w:hAnsi="Cambria" w:cs="Calibr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F3B42" w14:textId="18A49803" w:rsidR="009101A7" w:rsidRPr="0006679F" w:rsidRDefault="009101A7" w:rsidP="00F81BE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>1 szt.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209A" w14:textId="77777777" w:rsidR="009101A7" w:rsidRPr="0006679F" w:rsidRDefault="009101A7" w:rsidP="00F81BED">
            <w:pPr>
              <w:spacing w:line="276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</w:tr>
    </w:tbl>
    <w:p w14:paraId="0C244D52" w14:textId="77777777" w:rsidR="008829BD" w:rsidRPr="0006679F" w:rsidRDefault="008829BD" w:rsidP="006F6C1B">
      <w:pPr>
        <w:tabs>
          <w:tab w:val="left" w:pos="10005"/>
        </w:tabs>
        <w:spacing w:line="276" w:lineRule="auto"/>
        <w:rPr>
          <w:rFonts w:ascii="Cambria" w:hAnsi="Cambria" w:cs="Calibri"/>
          <w:sz w:val="20"/>
          <w:szCs w:val="20"/>
        </w:rPr>
      </w:pPr>
    </w:p>
    <w:p w14:paraId="0C244D53" w14:textId="77777777" w:rsidR="00B04B18" w:rsidRPr="0006679F" w:rsidRDefault="00D01DC7" w:rsidP="0006679F">
      <w:pPr>
        <w:tabs>
          <w:tab w:val="left" w:pos="567"/>
          <w:tab w:val="left" w:pos="1985"/>
          <w:tab w:val="left" w:pos="9465"/>
        </w:tabs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  1. </w:t>
      </w:r>
      <w:r w:rsidR="00B04B18" w:rsidRPr="0006679F">
        <w:rPr>
          <w:rFonts w:ascii="Cambria" w:hAnsi="Cambria" w:cs="Calibri"/>
          <w:sz w:val="20"/>
          <w:szCs w:val="20"/>
        </w:rPr>
        <w:t xml:space="preserve">Zamawiający </w:t>
      </w:r>
      <w:r w:rsidR="00B04B18" w:rsidRPr="0006679F">
        <w:rPr>
          <w:rFonts w:ascii="Cambria" w:hAnsi="Cambria" w:cs="Calibri"/>
          <w:b/>
          <w:sz w:val="20"/>
          <w:szCs w:val="20"/>
        </w:rPr>
        <w:t>dopuszcza możliwość zaoferowania produktów równoważnych</w:t>
      </w:r>
      <w:r w:rsidR="00B04B18" w:rsidRPr="0006679F">
        <w:rPr>
          <w:rFonts w:ascii="Cambria" w:hAnsi="Cambria" w:cs="Calibri"/>
          <w:sz w:val="20"/>
          <w:szCs w:val="20"/>
        </w:rPr>
        <w:t xml:space="preserve">. </w:t>
      </w:r>
      <w:r w:rsidR="00B04B18" w:rsidRPr="0006679F">
        <w:rPr>
          <w:rFonts w:ascii="Cambria" w:hAnsi="Cambria" w:cs="Calibri"/>
          <w:i/>
          <w:sz w:val="20"/>
          <w:szCs w:val="20"/>
        </w:rPr>
        <w:t xml:space="preserve">  </w:t>
      </w:r>
    </w:p>
    <w:p w14:paraId="0C244D54" w14:textId="77777777" w:rsidR="00B04B18" w:rsidRPr="0006679F" w:rsidRDefault="00B04B18" w:rsidP="0006679F">
      <w:pPr>
        <w:tabs>
          <w:tab w:val="left" w:pos="142"/>
        </w:tabs>
        <w:suppressAutoHyphens/>
        <w:spacing w:line="276" w:lineRule="auto"/>
        <w:ind w:left="142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Poniżej opisana definicja równoważności odnosi się do produktów wymienionych z nazwy lub opisanych za pomocą numerów katalogowych.</w:t>
      </w:r>
    </w:p>
    <w:p w14:paraId="0C244D55" w14:textId="77777777" w:rsidR="00B04B18" w:rsidRPr="0006679F" w:rsidRDefault="00B04B18" w:rsidP="0006679F">
      <w:pPr>
        <w:tabs>
          <w:tab w:val="left" w:pos="142"/>
        </w:tabs>
        <w:suppressAutoHyphens/>
        <w:spacing w:line="276" w:lineRule="auto"/>
        <w:ind w:left="142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Zaproponowane przez Wykonawców w ofercie produkty równoważne muszą posiadać parametry eksploatacyjne i techniczne</w:t>
      </w:r>
      <w:r w:rsidR="00942146" w:rsidRPr="0006679F">
        <w:rPr>
          <w:rFonts w:ascii="Cambria" w:hAnsi="Cambria" w:cs="Calibri"/>
          <w:sz w:val="20"/>
          <w:szCs w:val="20"/>
        </w:rPr>
        <w:t xml:space="preserve"> </w:t>
      </w:r>
      <w:r w:rsidRPr="0006679F">
        <w:rPr>
          <w:rFonts w:ascii="Cambria" w:hAnsi="Cambria" w:cs="Calibri"/>
          <w:sz w:val="20"/>
          <w:szCs w:val="20"/>
          <w:u w:val="single"/>
        </w:rPr>
        <w:t>nie gorsze niż produkty wyszczególnione przez Zamawiającego</w:t>
      </w:r>
      <w:r w:rsidRPr="0006679F">
        <w:rPr>
          <w:rFonts w:ascii="Cambria" w:hAnsi="Cambria" w:cs="Calibri"/>
          <w:sz w:val="20"/>
          <w:szCs w:val="20"/>
        </w:rPr>
        <w:t xml:space="preserve"> w opisie przedmiotu zamówienia.</w:t>
      </w:r>
    </w:p>
    <w:p w14:paraId="0C244D56" w14:textId="77777777" w:rsidR="00B04B18" w:rsidRPr="0006679F" w:rsidRDefault="00B04B18" w:rsidP="0006679F">
      <w:pPr>
        <w:tabs>
          <w:tab w:val="left" w:pos="142"/>
        </w:tabs>
        <w:suppressAutoHyphens/>
        <w:spacing w:line="276" w:lineRule="auto"/>
        <w:ind w:left="142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Oznacza to, że produkt równoważny </w:t>
      </w:r>
      <w:r w:rsidRPr="0006679F">
        <w:rPr>
          <w:rFonts w:ascii="Cambria" w:hAnsi="Cambria" w:cs="Calibri"/>
          <w:b/>
          <w:sz w:val="20"/>
          <w:szCs w:val="20"/>
        </w:rPr>
        <w:t>musi spełniać minimalne parametry</w:t>
      </w:r>
      <w:r w:rsidRPr="0006679F">
        <w:rPr>
          <w:rFonts w:ascii="Cambria" w:hAnsi="Cambria" w:cs="Calibri"/>
          <w:sz w:val="20"/>
          <w:szCs w:val="20"/>
        </w:rPr>
        <w:t xml:space="preserve"> w stosunku do referencyjnych określonych w dokumentach </w:t>
      </w:r>
      <w:r w:rsidR="00942146" w:rsidRPr="0006679F">
        <w:rPr>
          <w:rFonts w:ascii="Cambria" w:hAnsi="Cambria" w:cs="Calibri"/>
          <w:sz w:val="20"/>
          <w:szCs w:val="20"/>
        </w:rPr>
        <w:t>producenta/dostawcy takich jak np. karty katalogowe.</w:t>
      </w:r>
    </w:p>
    <w:p w14:paraId="0C244D57" w14:textId="77777777" w:rsidR="00B04B18" w:rsidRPr="0006679F" w:rsidRDefault="00942146" w:rsidP="0006679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>2.</w:t>
      </w:r>
      <w:r w:rsidR="00115B2A" w:rsidRPr="0006679F">
        <w:rPr>
          <w:rFonts w:ascii="Cambria" w:hAnsi="Cambria" w:cs="Calibri"/>
          <w:sz w:val="20"/>
          <w:szCs w:val="20"/>
        </w:rPr>
        <w:t xml:space="preserve"> </w:t>
      </w:r>
      <w:r w:rsidRPr="0006679F">
        <w:rPr>
          <w:rFonts w:ascii="Cambria" w:hAnsi="Cambria" w:cs="Calibri"/>
          <w:sz w:val="20"/>
          <w:szCs w:val="20"/>
        </w:rPr>
        <w:t>Wykonawca jest obowiązany dołączyć kartę katalogową do każdego oferowanego urządzenia AGD.</w:t>
      </w:r>
    </w:p>
    <w:p w14:paraId="0C244D58" w14:textId="239DC81A" w:rsidR="00B04B18" w:rsidRPr="0006679F" w:rsidRDefault="00B04B18" w:rsidP="0006679F">
      <w:pPr>
        <w:suppressAutoHyphens/>
        <w:spacing w:line="276" w:lineRule="auto"/>
        <w:rPr>
          <w:rFonts w:ascii="Cambria" w:hAnsi="Cambria" w:cs="Calibri"/>
          <w:sz w:val="20"/>
          <w:szCs w:val="20"/>
        </w:rPr>
      </w:pPr>
      <w:r w:rsidRPr="0006679F">
        <w:rPr>
          <w:rFonts w:ascii="Cambria" w:hAnsi="Cambria" w:cs="Calibri"/>
          <w:sz w:val="20"/>
          <w:szCs w:val="20"/>
        </w:rPr>
        <w:t xml:space="preserve">3. </w:t>
      </w:r>
      <w:r w:rsidR="00115B2A" w:rsidRPr="0006679F">
        <w:rPr>
          <w:rFonts w:ascii="Cambria" w:hAnsi="Cambria" w:cs="Calibri"/>
          <w:sz w:val="20"/>
          <w:szCs w:val="20"/>
        </w:rPr>
        <w:t xml:space="preserve"> </w:t>
      </w:r>
      <w:r w:rsidRPr="004E79AD">
        <w:rPr>
          <w:rFonts w:ascii="Cambria" w:hAnsi="Cambria" w:cs="Calibri"/>
          <w:sz w:val="20"/>
          <w:szCs w:val="20"/>
        </w:rPr>
        <w:t>Dostawca zobowiązuje się dostarczyć pr</w:t>
      </w:r>
      <w:r w:rsidR="005002E9" w:rsidRPr="004E79AD">
        <w:rPr>
          <w:rFonts w:ascii="Cambria" w:hAnsi="Cambria" w:cs="Calibri"/>
          <w:sz w:val="20"/>
          <w:szCs w:val="20"/>
        </w:rPr>
        <w:t xml:space="preserve">zedmiot zamówienia w terminie </w:t>
      </w:r>
      <w:r w:rsidR="005002E9" w:rsidRPr="004E79AD">
        <w:rPr>
          <w:rFonts w:ascii="Cambria" w:hAnsi="Cambria" w:cs="Calibri"/>
          <w:b/>
          <w:sz w:val="20"/>
          <w:szCs w:val="20"/>
        </w:rPr>
        <w:t xml:space="preserve">do </w:t>
      </w:r>
      <w:r w:rsidR="00A82B69" w:rsidRPr="004E79AD">
        <w:rPr>
          <w:rFonts w:ascii="Cambria" w:hAnsi="Cambria" w:cs="Calibri"/>
          <w:b/>
          <w:sz w:val="20"/>
          <w:szCs w:val="20"/>
        </w:rPr>
        <w:t>……………………………………..</w:t>
      </w:r>
      <w:r w:rsidR="005002E9" w:rsidRPr="0006679F">
        <w:rPr>
          <w:rFonts w:ascii="Cambria" w:hAnsi="Cambria" w:cs="Calibri"/>
          <w:sz w:val="20"/>
          <w:szCs w:val="20"/>
        </w:rPr>
        <w:t xml:space="preserve"> </w:t>
      </w:r>
    </w:p>
    <w:p w14:paraId="7F1613D8" w14:textId="63BB9A15" w:rsidR="0029403D" w:rsidRDefault="00B04B18" w:rsidP="0029403D">
      <w:pPr>
        <w:suppressAutoHyphens/>
        <w:spacing w:line="276" w:lineRule="auto"/>
        <w:ind w:left="142" w:hanging="142"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06679F">
        <w:rPr>
          <w:rFonts w:ascii="Cambria" w:hAnsi="Cambria" w:cs="Calibri"/>
          <w:sz w:val="20"/>
          <w:szCs w:val="20"/>
        </w:rPr>
        <w:t>4.</w:t>
      </w:r>
      <w:r w:rsidR="00115B2A" w:rsidRPr="0006679F">
        <w:rPr>
          <w:rFonts w:ascii="Cambria" w:hAnsi="Cambria" w:cs="Calibri"/>
          <w:sz w:val="20"/>
          <w:szCs w:val="20"/>
        </w:rPr>
        <w:t xml:space="preserve"> </w:t>
      </w:r>
      <w:r w:rsidRPr="0006679F">
        <w:rPr>
          <w:rFonts w:ascii="Cambria" w:hAnsi="Cambria" w:cs="Calibri"/>
          <w:sz w:val="20"/>
          <w:szCs w:val="20"/>
        </w:rPr>
        <w:t>Termin i warunki płatności: zapłata za przedmiot umowy bę</w:t>
      </w:r>
      <w:r w:rsidR="00A82B69">
        <w:rPr>
          <w:rFonts w:ascii="Cambria" w:hAnsi="Cambria" w:cs="Calibri"/>
          <w:sz w:val="20"/>
          <w:szCs w:val="20"/>
        </w:rPr>
        <w:t>dzie dokonana w formie przelewu</w:t>
      </w:r>
      <w:r w:rsidRPr="0006679F">
        <w:rPr>
          <w:rFonts w:ascii="Cambria" w:hAnsi="Cambria" w:cs="Calibri"/>
          <w:sz w:val="20"/>
          <w:szCs w:val="20"/>
        </w:rPr>
        <w:t xml:space="preserve"> na po</w:t>
      </w:r>
      <w:r w:rsidR="005002E9" w:rsidRPr="0006679F">
        <w:rPr>
          <w:rFonts w:ascii="Cambria" w:hAnsi="Cambria" w:cs="Calibri"/>
          <w:sz w:val="20"/>
          <w:szCs w:val="20"/>
        </w:rPr>
        <w:t xml:space="preserve">dstawie prawidłowo wystawionej </w:t>
      </w:r>
      <w:r w:rsidR="00A82B69">
        <w:rPr>
          <w:rFonts w:ascii="Cambria" w:hAnsi="Cambria" w:cs="Calibri"/>
          <w:sz w:val="20"/>
          <w:szCs w:val="20"/>
        </w:rPr>
        <w:t>faktury VAT</w:t>
      </w:r>
      <w:r w:rsidRPr="0006679F">
        <w:rPr>
          <w:rFonts w:ascii="Cambria" w:hAnsi="Cambria" w:cs="Calibri"/>
          <w:sz w:val="20"/>
          <w:szCs w:val="20"/>
        </w:rPr>
        <w:t xml:space="preserve"> </w:t>
      </w:r>
      <w:r w:rsidRPr="004E79AD">
        <w:rPr>
          <w:rFonts w:ascii="Cambria" w:hAnsi="Cambria" w:cs="Calibri"/>
          <w:sz w:val="20"/>
          <w:szCs w:val="20"/>
        </w:rPr>
        <w:t xml:space="preserve">w terminie </w:t>
      </w:r>
      <w:r w:rsidR="00491FDC" w:rsidRPr="004E79AD">
        <w:rPr>
          <w:rFonts w:ascii="Cambria" w:hAnsi="Cambria" w:cs="Calibri"/>
          <w:sz w:val="20"/>
          <w:szCs w:val="20"/>
        </w:rPr>
        <w:t xml:space="preserve">30 </w:t>
      </w:r>
      <w:r w:rsidRPr="004E79AD">
        <w:rPr>
          <w:rFonts w:ascii="Cambria" w:hAnsi="Cambria" w:cs="Calibri"/>
          <w:sz w:val="20"/>
          <w:szCs w:val="20"/>
        </w:rPr>
        <w:t>dni od daty jej</w:t>
      </w:r>
      <w:r w:rsidRPr="0006679F">
        <w:rPr>
          <w:rFonts w:ascii="Cambria" w:hAnsi="Cambria" w:cs="Calibri"/>
          <w:sz w:val="20"/>
          <w:szCs w:val="20"/>
        </w:rPr>
        <w:t xml:space="preserve"> otrzymania </w:t>
      </w:r>
      <w:r w:rsidRPr="0006679F">
        <w:rPr>
          <w:rFonts w:ascii="Cambria" w:eastAsia="Calibri" w:hAnsi="Cambria" w:cs="Calibri"/>
          <w:sz w:val="20"/>
          <w:szCs w:val="20"/>
          <w:lang w:eastAsia="en-US"/>
        </w:rPr>
        <w:t>z wyjątkiem asortymentu, którego dostarczenie będzie wymagało dłuższego terminu. W takim przypadku Zamawiający dopuszcza wydłużenie terminu realizacji zamówienia z powodów niezależnych od Wykonawcy. Wydłużenie te</w:t>
      </w:r>
      <w:r w:rsidR="005002E9" w:rsidRPr="0006679F">
        <w:rPr>
          <w:rFonts w:ascii="Cambria" w:eastAsia="Calibri" w:hAnsi="Cambria" w:cs="Calibri"/>
          <w:sz w:val="20"/>
          <w:szCs w:val="20"/>
          <w:lang w:eastAsia="en-US"/>
        </w:rPr>
        <w:t xml:space="preserve">rminu dostawy wymaga akceptacji </w:t>
      </w:r>
      <w:r w:rsidR="0029403D">
        <w:rPr>
          <w:rFonts w:ascii="Cambria" w:eastAsia="Calibri" w:hAnsi="Cambria" w:cs="Calibri"/>
          <w:sz w:val="20"/>
          <w:szCs w:val="20"/>
          <w:lang w:eastAsia="en-US"/>
        </w:rPr>
        <w:t xml:space="preserve">Zamawiającego. </w:t>
      </w:r>
    </w:p>
    <w:p w14:paraId="0C244D5A" w14:textId="16971043" w:rsidR="00B04B18" w:rsidRPr="0029403D" w:rsidRDefault="00B04B18" w:rsidP="0029403D">
      <w:pPr>
        <w:suppressAutoHyphens/>
        <w:spacing w:line="276" w:lineRule="auto"/>
        <w:ind w:left="142" w:hanging="142"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06679F">
        <w:rPr>
          <w:rFonts w:ascii="Cambria" w:hAnsi="Cambria" w:cs="Calibri"/>
          <w:sz w:val="20"/>
          <w:szCs w:val="20"/>
        </w:rPr>
        <w:t xml:space="preserve">5. </w:t>
      </w:r>
      <w:r w:rsidR="00115B2A" w:rsidRPr="0006679F">
        <w:rPr>
          <w:rFonts w:ascii="Cambria" w:hAnsi="Cambria" w:cs="Calibri"/>
          <w:sz w:val="20"/>
          <w:szCs w:val="20"/>
        </w:rPr>
        <w:t xml:space="preserve"> </w:t>
      </w:r>
      <w:r w:rsidRPr="0006679F">
        <w:rPr>
          <w:rFonts w:ascii="Cambria" w:hAnsi="Cambria" w:cs="Calibri"/>
          <w:sz w:val="20"/>
          <w:szCs w:val="20"/>
        </w:rPr>
        <w:t>Wykonawca na własny koszt i ryzyko zapewni transport</w:t>
      </w:r>
      <w:r w:rsidR="00367E96" w:rsidRPr="0006679F">
        <w:rPr>
          <w:rFonts w:ascii="Cambria" w:hAnsi="Cambria" w:cs="Calibri"/>
          <w:sz w:val="20"/>
          <w:szCs w:val="20"/>
        </w:rPr>
        <w:t xml:space="preserve">, </w:t>
      </w:r>
      <w:r w:rsidRPr="0006679F">
        <w:rPr>
          <w:rFonts w:ascii="Cambria" w:hAnsi="Cambria" w:cs="Calibri"/>
          <w:sz w:val="20"/>
          <w:szCs w:val="20"/>
        </w:rPr>
        <w:t>rozładunek</w:t>
      </w:r>
      <w:r w:rsidR="00367E96" w:rsidRPr="0006679F">
        <w:rPr>
          <w:rFonts w:ascii="Cambria" w:hAnsi="Cambria" w:cs="Calibri"/>
          <w:sz w:val="20"/>
          <w:szCs w:val="20"/>
        </w:rPr>
        <w:t xml:space="preserve"> wraz z wniesieniem</w:t>
      </w:r>
      <w:r w:rsidRPr="0006679F">
        <w:rPr>
          <w:rFonts w:ascii="Cambria" w:hAnsi="Cambria" w:cs="Calibri"/>
          <w:b/>
          <w:sz w:val="20"/>
          <w:szCs w:val="20"/>
        </w:rPr>
        <w:t xml:space="preserve"> </w:t>
      </w:r>
      <w:r w:rsidR="00367E96" w:rsidRPr="0006679F">
        <w:rPr>
          <w:rFonts w:ascii="Cambria" w:hAnsi="Cambria" w:cs="Calibri"/>
          <w:sz w:val="20"/>
          <w:szCs w:val="20"/>
        </w:rPr>
        <w:t>do miejsc</w:t>
      </w:r>
      <w:r w:rsidRPr="0006679F">
        <w:rPr>
          <w:rFonts w:ascii="Cambria" w:hAnsi="Cambria" w:cs="Calibri"/>
          <w:sz w:val="20"/>
          <w:szCs w:val="20"/>
        </w:rPr>
        <w:t xml:space="preserve"> wskazan</w:t>
      </w:r>
      <w:r w:rsidR="00367E96" w:rsidRPr="0006679F">
        <w:rPr>
          <w:rFonts w:ascii="Cambria" w:hAnsi="Cambria" w:cs="Calibri"/>
          <w:sz w:val="20"/>
          <w:szCs w:val="20"/>
        </w:rPr>
        <w:t>ych</w:t>
      </w:r>
      <w:r w:rsidRPr="0006679F">
        <w:rPr>
          <w:rFonts w:ascii="Cambria" w:hAnsi="Cambria" w:cs="Calibri"/>
          <w:sz w:val="20"/>
          <w:szCs w:val="20"/>
        </w:rPr>
        <w:t xml:space="preserve"> przez</w:t>
      </w:r>
      <w:r w:rsidR="003D4F75">
        <w:rPr>
          <w:rFonts w:ascii="Cambria" w:hAnsi="Cambria" w:cs="Calibri"/>
          <w:sz w:val="20"/>
          <w:szCs w:val="20"/>
        </w:rPr>
        <w:t xml:space="preserve"> </w:t>
      </w:r>
      <w:r w:rsidRPr="0006679F">
        <w:rPr>
          <w:rFonts w:ascii="Cambria" w:hAnsi="Cambria" w:cs="Calibri"/>
          <w:sz w:val="20"/>
          <w:szCs w:val="20"/>
        </w:rPr>
        <w:t>Zamawiającego:</w:t>
      </w:r>
      <w:r w:rsidRPr="0006679F">
        <w:rPr>
          <w:rFonts w:ascii="Cambria" w:hAnsi="Cambria" w:cs="Calibri"/>
          <w:bCs/>
          <w:sz w:val="20"/>
          <w:szCs w:val="20"/>
        </w:rPr>
        <w:t xml:space="preserve"> </w:t>
      </w:r>
      <w:r w:rsidRPr="0006679F">
        <w:rPr>
          <w:rFonts w:ascii="Cambria" w:hAnsi="Cambria" w:cs="Calibri"/>
          <w:sz w:val="20"/>
          <w:szCs w:val="20"/>
        </w:rPr>
        <w:t xml:space="preserve">   </w:t>
      </w:r>
    </w:p>
    <w:p w14:paraId="0C244D5B" w14:textId="77777777" w:rsidR="0042037A" w:rsidRPr="0006679F" w:rsidRDefault="0042037A" w:rsidP="0006679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1205098A" w14:textId="77777777" w:rsidR="00A82B69" w:rsidRPr="0006679F" w:rsidRDefault="00A82B69" w:rsidP="0006679F">
      <w:pPr>
        <w:pStyle w:val="Tekstpodstawowywcity"/>
        <w:widowControl w:val="0"/>
        <w:tabs>
          <w:tab w:val="left" w:pos="851"/>
        </w:tabs>
        <w:spacing w:after="0" w:line="276" w:lineRule="auto"/>
        <w:ind w:left="0"/>
        <w:contextualSpacing/>
        <w:jc w:val="center"/>
        <w:rPr>
          <w:rFonts w:ascii="Cambria" w:hAnsi="Cambria" w:cs="Calibri"/>
          <w:b/>
          <w:i/>
          <w:sz w:val="20"/>
          <w:szCs w:val="20"/>
        </w:rPr>
      </w:pPr>
    </w:p>
    <w:sectPr w:rsidR="00A82B69" w:rsidRPr="0006679F" w:rsidSect="00F81BED">
      <w:headerReference w:type="default" r:id="rId9"/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E3CB2" w14:textId="77777777" w:rsidR="006A1F6D" w:rsidRDefault="006A1F6D" w:rsidP="00271F54">
      <w:r>
        <w:separator/>
      </w:r>
    </w:p>
  </w:endnote>
  <w:endnote w:type="continuationSeparator" w:id="0">
    <w:p w14:paraId="0B717B58" w14:textId="77777777" w:rsidR="006A1F6D" w:rsidRDefault="006A1F6D" w:rsidP="00271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3713941"/>
      <w:docPartObj>
        <w:docPartGallery w:val="Page Numbers (Bottom of Page)"/>
        <w:docPartUnique/>
      </w:docPartObj>
    </w:sdtPr>
    <w:sdtEndPr/>
    <w:sdtContent>
      <w:p w14:paraId="141CF9B5" w14:textId="1FC45D79" w:rsidR="00C478D5" w:rsidRDefault="00C478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79AD">
          <w:rPr>
            <w:noProof/>
          </w:rPr>
          <w:t>2</w:t>
        </w:r>
        <w:r>
          <w:fldChar w:fldCharType="end"/>
        </w:r>
      </w:p>
    </w:sdtContent>
  </w:sdt>
  <w:p w14:paraId="2FBDA3D8" w14:textId="77777777" w:rsidR="00C478D5" w:rsidRDefault="00C47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7929C5" w14:textId="77777777" w:rsidR="006A1F6D" w:rsidRDefault="006A1F6D" w:rsidP="00271F54">
      <w:r>
        <w:separator/>
      </w:r>
    </w:p>
  </w:footnote>
  <w:footnote w:type="continuationSeparator" w:id="0">
    <w:p w14:paraId="6B628009" w14:textId="77777777" w:rsidR="006A1F6D" w:rsidRDefault="006A1F6D" w:rsidP="00271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44E26" w14:textId="128507E5" w:rsidR="00C478D5" w:rsidRDefault="00C478D5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8AE03AB6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33827BD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6F10AFC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95C42A7"/>
    <w:multiLevelType w:val="hybridMultilevel"/>
    <w:tmpl w:val="CF3E0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654C"/>
    <w:multiLevelType w:val="hybridMultilevel"/>
    <w:tmpl w:val="1FBCFB58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32012D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21EA3"/>
    <w:multiLevelType w:val="hybridMultilevel"/>
    <w:tmpl w:val="CD50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CE3083"/>
    <w:multiLevelType w:val="hybridMultilevel"/>
    <w:tmpl w:val="8C9CE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B117EA"/>
    <w:multiLevelType w:val="hybridMultilevel"/>
    <w:tmpl w:val="91FE52BA"/>
    <w:lvl w:ilvl="0" w:tplc="E86AF21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1C157AB9"/>
    <w:multiLevelType w:val="hybridMultilevel"/>
    <w:tmpl w:val="DC8EC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77346"/>
    <w:multiLevelType w:val="multilevel"/>
    <w:tmpl w:val="485E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A007E9"/>
    <w:multiLevelType w:val="hybridMultilevel"/>
    <w:tmpl w:val="E528F33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A423E"/>
    <w:multiLevelType w:val="hybridMultilevel"/>
    <w:tmpl w:val="6AF0D670"/>
    <w:lvl w:ilvl="0" w:tplc="A43404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AF5648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E78686E"/>
    <w:multiLevelType w:val="hybridMultilevel"/>
    <w:tmpl w:val="34FCF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343A9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97B63B5"/>
    <w:multiLevelType w:val="hybridMultilevel"/>
    <w:tmpl w:val="D0FE5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04ADD"/>
    <w:multiLevelType w:val="hybridMultilevel"/>
    <w:tmpl w:val="98BC00F2"/>
    <w:lvl w:ilvl="0" w:tplc="02908FD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39EC62E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B07447B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C3F0C6E"/>
    <w:multiLevelType w:val="hybridMultilevel"/>
    <w:tmpl w:val="288E3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793ABA"/>
    <w:multiLevelType w:val="hybridMultilevel"/>
    <w:tmpl w:val="6A00071A"/>
    <w:lvl w:ilvl="0" w:tplc="BA667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A507A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579645A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46903FAB"/>
    <w:multiLevelType w:val="hybridMultilevel"/>
    <w:tmpl w:val="257C78A4"/>
    <w:lvl w:ilvl="0" w:tplc="E95626F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9" w15:restartNumberingAfterBreak="0">
    <w:nsid w:val="492710CF"/>
    <w:multiLevelType w:val="hybridMultilevel"/>
    <w:tmpl w:val="ED1E5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C540F6"/>
    <w:multiLevelType w:val="hybridMultilevel"/>
    <w:tmpl w:val="B154754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1" w15:restartNumberingAfterBreak="0">
    <w:nsid w:val="4EA96C6C"/>
    <w:multiLevelType w:val="hybridMultilevel"/>
    <w:tmpl w:val="42C26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612419"/>
    <w:multiLevelType w:val="hybridMultilevel"/>
    <w:tmpl w:val="F508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AF587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5ED72E05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01372F6"/>
    <w:multiLevelType w:val="hybridMultilevel"/>
    <w:tmpl w:val="70B8D954"/>
    <w:lvl w:ilvl="0" w:tplc="A2341844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6" w15:restartNumberingAfterBreak="0">
    <w:nsid w:val="60944D39"/>
    <w:multiLevelType w:val="hybridMultilevel"/>
    <w:tmpl w:val="917E2744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7" w15:restartNumberingAfterBreak="0">
    <w:nsid w:val="62535337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64071F5D"/>
    <w:multiLevelType w:val="hybridMultilevel"/>
    <w:tmpl w:val="D0200DE8"/>
    <w:lvl w:ilvl="0" w:tplc="56B4C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BC5F94"/>
    <w:multiLevelType w:val="hybridMultilevel"/>
    <w:tmpl w:val="3B3A94D4"/>
    <w:lvl w:ilvl="0" w:tplc="076C16FE">
      <w:start w:val="1"/>
      <w:numFmt w:val="decimal"/>
      <w:suff w:val="space"/>
      <w:lvlText w:val="%1)"/>
      <w:lvlJc w:val="left"/>
      <w:pPr>
        <w:ind w:left="720" w:hanging="360"/>
      </w:pPr>
      <w:rPr>
        <w:rFonts w:ascii="Cambria" w:hAnsi="Cambria" w:cs="Arial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B67FC0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746B100D"/>
    <w:multiLevelType w:val="hybridMultilevel"/>
    <w:tmpl w:val="6E52E1DC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2" w15:restartNumberingAfterBreak="0">
    <w:nsid w:val="79586743"/>
    <w:multiLevelType w:val="hybridMultilevel"/>
    <w:tmpl w:val="A7B0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733F27"/>
    <w:multiLevelType w:val="multilevel"/>
    <w:tmpl w:val="27D213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7E972869"/>
    <w:multiLevelType w:val="hybridMultilevel"/>
    <w:tmpl w:val="41B63FCC"/>
    <w:lvl w:ilvl="0" w:tplc="0415000F">
      <w:start w:val="4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</w:num>
  <w:num w:numId="5">
    <w:abstractNumId w:val="25"/>
  </w:num>
  <w:num w:numId="6">
    <w:abstractNumId w:val="27"/>
  </w:num>
  <w:num w:numId="7">
    <w:abstractNumId w:val="33"/>
  </w:num>
  <w:num w:numId="8">
    <w:abstractNumId w:val="5"/>
  </w:num>
  <w:num w:numId="9">
    <w:abstractNumId w:val="17"/>
  </w:num>
  <w:num w:numId="10">
    <w:abstractNumId w:val="26"/>
  </w:num>
  <w:num w:numId="11">
    <w:abstractNumId w:val="19"/>
  </w:num>
  <w:num w:numId="12">
    <w:abstractNumId w:val="37"/>
  </w:num>
  <w:num w:numId="13">
    <w:abstractNumId w:val="22"/>
  </w:num>
  <w:num w:numId="14">
    <w:abstractNumId w:val="34"/>
  </w:num>
  <w:num w:numId="15">
    <w:abstractNumId w:val="23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3"/>
  </w:num>
  <w:num w:numId="19">
    <w:abstractNumId w:val="4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</w:num>
  <w:num w:numId="22">
    <w:abstractNumId w:val="38"/>
  </w:num>
  <w:num w:numId="23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</w:num>
  <w:num w:numId="26">
    <w:abstractNumId w:val="6"/>
  </w:num>
  <w:num w:numId="27">
    <w:abstractNumId w:val="16"/>
  </w:num>
  <w:num w:numId="28">
    <w:abstractNumId w:val="12"/>
  </w:num>
  <w:num w:numId="29">
    <w:abstractNumId w:val="28"/>
  </w:num>
  <w:num w:numId="30">
    <w:abstractNumId w:val="31"/>
  </w:num>
  <w:num w:numId="31">
    <w:abstractNumId w:val="21"/>
  </w:num>
  <w:num w:numId="32">
    <w:abstractNumId w:val="15"/>
  </w:num>
  <w:num w:numId="33">
    <w:abstractNumId w:val="7"/>
  </w:num>
  <w:num w:numId="34">
    <w:abstractNumId w:val="14"/>
  </w:num>
  <w:num w:numId="35">
    <w:abstractNumId w:val="11"/>
  </w:num>
  <w:num w:numId="36">
    <w:abstractNumId w:val="29"/>
  </w:num>
  <w:num w:numId="37">
    <w:abstractNumId w:val="24"/>
  </w:num>
  <w:num w:numId="38">
    <w:abstractNumId w:val="18"/>
  </w:num>
  <w:num w:numId="39">
    <w:abstractNumId w:val="13"/>
  </w:num>
  <w:num w:numId="40">
    <w:abstractNumId w:val="9"/>
  </w:num>
  <w:num w:numId="41">
    <w:abstractNumId w:val="10"/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</w:num>
  <w:num w:numId="44">
    <w:abstractNumId w:val="20"/>
  </w:num>
  <w:num w:numId="45">
    <w:abstractNumId w:val="41"/>
  </w:num>
  <w:num w:numId="46">
    <w:abstractNumId w:val="36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F1"/>
    <w:rsid w:val="000004AD"/>
    <w:rsid w:val="00016DC2"/>
    <w:rsid w:val="00036D3A"/>
    <w:rsid w:val="00042BDD"/>
    <w:rsid w:val="00051227"/>
    <w:rsid w:val="0006679F"/>
    <w:rsid w:val="0008235C"/>
    <w:rsid w:val="000B5165"/>
    <w:rsid w:val="000C3466"/>
    <w:rsid w:val="000C4E7D"/>
    <w:rsid w:val="00111FDA"/>
    <w:rsid w:val="00115B2A"/>
    <w:rsid w:val="00152ACD"/>
    <w:rsid w:val="001648A4"/>
    <w:rsid w:val="001826C1"/>
    <w:rsid w:val="001866F7"/>
    <w:rsid w:val="001E0065"/>
    <w:rsid w:val="001E2267"/>
    <w:rsid w:val="001F1230"/>
    <w:rsid w:val="00211E21"/>
    <w:rsid w:val="002145BB"/>
    <w:rsid w:val="00217252"/>
    <w:rsid w:val="002226EB"/>
    <w:rsid w:val="00264979"/>
    <w:rsid w:val="00271F54"/>
    <w:rsid w:val="00290D86"/>
    <w:rsid w:val="0029235E"/>
    <w:rsid w:val="0029403D"/>
    <w:rsid w:val="002A4B78"/>
    <w:rsid w:val="002B3356"/>
    <w:rsid w:val="002B3F8D"/>
    <w:rsid w:val="002B74F8"/>
    <w:rsid w:val="002C0F45"/>
    <w:rsid w:val="002C2547"/>
    <w:rsid w:val="002C3833"/>
    <w:rsid w:val="002C3FCC"/>
    <w:rsid w:val="002D3C77"/>
    <w:rsid w:val="002E510B"/>
    <w:rsid w:val="002F4B4F"/>
    <w:rsid w:val="0033615C"/>
    <w:rsid w:val="00350FC0"/>
    <w:rsid w:val="003544F8"/>
    <w:rsid w:val="00355FD2"/>
    <w:rsid w:val="00367E96"/>
    <w:rsid w:val="003745EA"/>
    <w:rsid w:val="00384A2D"/>
    <w:rsid w:val="00393386"/>
    <w:rsid w:val="003D4F75"/>
    <w:rsid w:val="003E09DA"/>
    <w:rsid w:val="00413A1F"/>
    <w:rsid w:val="0042037A"/>
    <w:rsid w:val="00424E19"/>
    <w:rsid w:val="004305F7"/>
    <w:rsid w:val="00432B08"/>
    <w:rsid w:val="0043376C"/>
    <w:rsid w:val="00491FDC"/>
    <w:rsid w:val="0049247C"/>
    <w:rsid w:val="004A2189"/>
    <w:rsid w:val="004D7168"/>
    <w:rsid w:val="004E0380"/>
    <w:rsid w:val="004E79AD"/>
    <w:rsid w:val="004F0843"/>
    <w:rsid w:val="005002E9"/>
    <w:rsid w:val="00504992"/>
    <w:rsid w:val="0053381E"/>
    <w:rsid w:val="0055603B"/>
    <w:rsid w:val="00557D20"/>
    <w:rsid w:val="00576ED5"/>
    <w:rsid w:val="00585928"/>
    <w:rsid w:val="00593503"/>
    <w:rsid w:val="005A6B9C"/>
    <w:rsid w:val="005D0E02"/>
    <w:rsid w:val="005E416A"/>
    <w:rsid w:val="00600AE7"/>
    <w:rsid w:val="006200C8"/>
    <w:rsid w:val="00627BC9"/>
    <w:rsid w:val="0063087E"/>
    <w:rsid w:val="006404E5"/>
    <w:rsid w:val="0065257D"/>
    <w:rsid w:val="00655075"/>
    <w:rsid w:val="006618EA"/>
    <w:rsid w:val="00662469"/>
    <w:rsid w:val="006A1F6D"/>
    <w:rsid w:val="006C59F1"/>
    <w:rsid w:val="006D6D95"/>
    <w:rsid w:val="006D7631"/>
    <w:rsid w:val="006D7A74"/>
    <w:rsid w:val="006E0B09"/>
    <w:rsid w:val="006E4AC0"/>
    <w:rsid w:val="006F2F70"/>
    <w:rsid w:val="006F5C0C"/>
    <w:rsid w:val="006F6C1B"/>
    <w:rsid w:val="00724E00"/>
    <w:rsid w:val="00731115"/>
    <w:rsid w:val="007412A5"/>
    <w:rsid w:val="007412AD"/>
    <w:rsid w:val="00776C2D"/>
    <w:rsid w:val="00777283"/>
    <w:rsid w:val="00783625"/>
    <w:rsid w:val="00787DCA"/>
    <w:rsid w:val="007B6D8F"/>
    <w:rsid w:val="007C121B"/>
    <w:rsid w:val="007C2B41"/>
    <w:rsid w:val="007D5BEA"/>
    <w:rsid w:val="00855E7E"/>
    <w:rsid w:val="00861E27"/>
    <w:rsid w:val="0088005C"/>
    <w:rsid w:val="008829BD"/>
    <w:rsid w:val="00892A9D"/>
    <w:rsid w:val="008B7BC8"/>
    <w:rsid w:val="009101A7"/>
    <w:rsid w:val="009235BE"/>
    <w:rsid w:val="00942146"/>
    <w:rsid w:val="009440B0"/>
    <w:rsid w:val="00953F81"/>
    <w:rsid w:val="00964AF5"/>
    <w:rsid w:val="009A6A15"/>
    <w:rsid w:val="009B7C78"/>
    <w:rsid w:val="009D22ED"/>
    <w:rsid w:val="009D3235"/>
    <w:rsid w:val="009D46AC"/>
    <w:rsid w:val="009D6989"/>
    <w:rsid w:val="00A07BE3"/>
    <w:rsid w:val="00A82B69"/>
    <w:rsid w:val="00A82D8D"/>
    <w:rsid w:val="00A84B62"/>
    <w:rsid w:val="00AA1723"/>
    <w:rsid w:val="00AB24E3"/>
    <w:rsid w:val="00AE0037"/>
    <w:rsid w:val="00AE0136"/>
    <w:rsid w:val="00B04B18"/>
    <w:rsid w:val="00B051C2"/>
    <w:rsid w:val="00B07AB8"/>
    <w:rsid w:val="00B30052"/>
    <w:rsid w:val="00B45449"/>
    <w:rsid w:val="00B52861"/>
    <w:rsid w:val="00B71FC4"/>
    <w:rsid w:val="00BA7A77"/>
    <w:rsid w:val="00BC1F95"/>
    <w:rsid w:val="00BC508D"/>
    <w:rsid w:val="00BD4432"/>
    <w:rsid w:val="00BE22B3"/>
    <w:rsid w:val="00BE2BC7"/>
    <w:rsid w:val="00BE45A1"/>
    <w:rsid w:val="00BE49A6"/>
    <w:rsid w:val="00BF2D5C"/>
    <w:rsid w:val="00BF59AA"/>
    <w:rsid w:val="00C16251"/>
    <w:rsid w:val="00C17809"/>
    <w:rsid w:val="00C478D5"/>
    <w:rsid w:val="00C5661E"/>
    <w:rsid w:val="00C56838"/>
    <w:rsid w:val="00C67BA0"/>
    <w:rsid w:val="00C71D5C"/>
    <w:rsid w:val="00C72549"/>
    <w:rsid w:val="00C729DF"/>
    <w:rsid w:val="00C76666"/>
    <w:rsid w:val="00C90F55"/>
    <w:rsid w:val="00CA1437"/>
    <w:rsid w:val="00CA1723"/>
    <w:rsid w:val="00CA2254"/>
    <w:rsid w:val="00CA3CD7"/>
    <w:rsid w:val="00CB45A8"/>
    <w:rsid w:val="00CC64D1"/>
    <w:rsid w:val="00CD6193"/>
    <w:rsid w:val="00CE793D"/>
    <w:rsid w:val="00D01DC7"/>
    <w:rsid w:val="00D170D6"/>
    <w:rsid w:val="00D21A36"/>
    <w:rsid w:val="00D36455"/>
    <w:rsid w:val="00D439E9"/>
    <w:rsid w:val="00D51B66"/>
    <w:rsid w:val="00D82011"/>
    <w:rsid w:val="00D92D24"/>
    <w:rsid w:val="00DA4BB1"/>
    <w:rsid w:val="00DC3EBD"/>
    <w:rsid w:val="00DD1C15"/>
    <w:rsid w:val="00DD48CB"/>
    <w:rsid w:val="00DE0763"/>
    <w:rsid w:val="00DF4620"/>
    <w:rsid w:val="00E22C38"/>
    <w:rsid w:val="00E34F7D"/>
    <w:rsid w:val="00E5111C"/>
    <w:rsid w:val="00E559F7"/>
    <w:rsid w:val="00E66423"/>
    <w:rsid w:val="00E75D6B"/>
    <w:rsid w:val="00E77AF1"/>
    <w:rsid w:val="00EE1047"/>
    <w:rsid w:val="00F108F0"/>
    <w:rsid w:val="00F5157C"/>
    <w:rsid w:val="00F5378E"/>
    <w:rsid w:val="00F71A14"/>
    <w:rsid w:val="00F75167"/>
    <w:rsid w:val="00F75348"/>
    <w:rsid w:val="00F81BED"/>
    <w:rsid w:val="00F9671B"/>
    <w:rsid w:val="00FA0D28"/>
    <w:rsid w:val="00FD657E"/>
    <w:rsid w:val="00FF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44CD7"/>
  <w15:docId w15:val="{7F6FD466-6DCB-497C-AB37-730E63A5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F54"/>
  </w:style>
  <w:style w:type="paragraph" w:styleId="Stopka">
    <w:name w:val="footer"/>
    <w:basedOn w:val="Normalny"/>
    <w:link w:val="StopkaZnak"/>
    <w:uiPriority w:val="99"/>
    <w:unhideWhenUsed/>
    <w:rsid w:val="00271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F54"/>
  </w:style>
  <w:style w:type="character" w:styleId="Hipercze">
    <w:name w:val="Hyperlink"/>
    <w:uiPriority w:val="99"/>
    <w:rsid w:val="00B30052"/>
    <w:rPr>
      <w:color w:val="0000FF"/>
      <w:u w:val="single"/>
    </w:rPr>
  </w:style>
  <w:style w:type="paragraph" w:styleId="NormalnyWeb">
    <w:name w:val="Normal (Web)"/>
    <w:basedOn w:val="Normalny"/>
    <w:uiPriority w:val="99"/>
    <w:rsid w:val="00B30052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B3005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0052"/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B30052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apple-style-span">
    <w:name w:val="apple-style-span"/>
    <w:basedOn w:val="Domylnaczcionkaakapitu"/>
    <w:rsid w:val="00B30052"/>
  </w:style>
  <w:style w:type="paragraph" w:customStyle="1" w:styleId="Legenda1">
    <w:name w:val="Legenda1"/>
    <w:basedOn w:val="Normalny"/>
    <w:next w:val="Normalny"/>
    <w:uiPriority w:val="99"/>
    <w:rsid w:val="00B30052"/>
    <w:pPr>
      <w:widowControl w:val="0"/>
      <w:suppressAutoHyphens/>
      <w:jc w:val="both"/>
    </w:pPr>
    <w:rPr>
      <w:b/>
      <w:sz w:val="32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0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0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300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1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1C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04B18"/>
    <w:pPr>
      <w:suppressAutoHyphens/>
      <w:ind w:left="720"/>
      <w:contextualSpacing/>
    </w:pPr>
    <w:rPr>
      <w:lang w:eastAsia="ar-SA"/>
    </w:rPr>
  </w:style>
  <w:style w:type="table" w:styleId="Tabela-Siatka">
    <w:name w:val="Table Grid"/>
    <w:basedOn w:val="Standardowy"/>
    <w:uiPriority w:val="39"/>
    <w:rsid w:val="00217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440B0"/>
    <w:pPr>
      <w:widowControl w:val="0"/>
      <w:suppressLineNumbers/>
      <w:suppressAutoHyphens/>
      <w:spacing w:after="200" w:line="276" w:lineRule="auto"/>
    </w:pPr>
    <w:rPr>
      <w:rFonts w:eastAsia="DejaVu Sans" w:cs="Lohit Hindi;Times New Roman"/>
      <w:color w:val="00000A"/>
      <w:kern w:val="2"/>
      <w:lang w:eastAsia="zh-CN" w:bidi="hi-IN"/>
    </w:rPr>
  </w:style>
  <w:style w:type="paragraph" w:styleId="Bezodstpw">
    <w:name w:val="No Spacing"/>
    <w:uiPriority w:val="1"/>
    <w:qFormat/>
    <w:rsid w:val="00F81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C2236-6D3B-4614-B02E-CE85E8E4D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503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Hałajko</dc:creator>
  <cp:lastModifiedBy>Cezary Pawęzki</cp:lastModifiedBy>
  <cp:revision>7</cp:revision>
  <cp:lastPrinted>2019-11-14T14:50:00Z</cp:lastPrinted>
  <dcterms:created xsi:type="dcterms:W3CDTF">2021-08-17T11:43:00Z</dcterms:created>
  <dcterms:modified xsi:type="dcterms:W3CDTF">2021-10-20T07:36:00Z</dcterms:modified>
</cp:coreProperties>
</file>