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024AE3" w14:textId="3D6BACE6" w:rsidR="0006679F" w:rsidRPr="0006679F" w:rsidRDefault="000F1B4E" w:rsidP="0006679F">
      <w:pPr>
        <w:spacing w:line="276" w:lineRule="auto"/>
        <w:outlineLvl w:val="0"/>
        <w:rPr>
          <w:rFonts w:ascii="Cambria" w:hAnsi="Cambria" w:cs="Calibri"/>
          <w:b/>
          <w:bCs/>
          <w:sz w:val="20"/>
          <w:szCs w:val="20"/>
        </w:rPr>
      </w:pPr>
      <w:r w:rsidRPr="00E45B2F">
        <w:rPr>
          <w:b/>
          <w:noProof/>
          <w:szCs w:val="20"/>
        </w:rPr>
        <w:drawing>
          <wp:anchor distT="0" distB="0" distL="114300" distR="114300" simplePos="0" relativeHeight="251659264" behindDoc="0" locked="0" layoutInCell="1" allowOverlap="1" wp14:anchorId="07D0E490" wp14:editId="659ED956">
            <wp:simplePos x="0" y="0"/>
            <wp:positionH relativeFrom="margin">
              <wp:align>left</wp:align>
            </wp:positionH>
            <wp:positionV relativeFrom="paragraph">
              <wp:posOffset>48260</wp:posOffset>
            </wp:positionV>
            <wp:extent cx="2104390" cy="588010"/>
            <wp:effectExtent l="0" t="0" r="0" b="2540"/>
            <wp:wrapSquare wrapText="bothSides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4390" cy="588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E6C74DF" w14:textId="660087EE" w:rsidR="0006679F" w:rsidRPr="0006679F" w:rsidRDefault="0006679F" w:rsidP="0006679F">
      <w:pPr>
        <w:spacing w:line="276" w:lineRule="auto"/>
        <w:jc w:val="center"/>
        <w:outlineLvl w:val="0"/>
        <w:rPr>
          <w:rFonts w:ascii="Cambria" w:hAnsi="Cambria" w:cs="Calibri"/>
          <w:b/>
          <w:bCs/>
          <w:sz w:val="20"/>
          <w:szCs w:val="20"/>
        </w:rPr>
      </w:pPr>
    </w:p>
    <w:p w14:paraId="1F188038" w14:textId="791407C3" w:rsidR="0006679F" w:rsidRPr="0006679F" w:rsidRDefault="0006679F" w:rsidP="0006679F">
      <w:pPr>
        <w:spacing w:line="276" w:lineRule="auto"/>
        <w:outlineLvl w:val="0"/>
        <w:rPr>
          <w:rFonts w:ascii="Cambria" w:hAnsi="Cambria" w:cs="Calibri"/>
          <w:b/>
          <w:bCs/>
          <w:sz w:val="20"/>
          <w:szCs w:val="20"/>
        </w:rPr>
      </w:pPr>
    </w:p>
    <w:p w14:paraId="17717D22" w14:textId="77777777" w:rsidR="0006679F" w:rsidRPr="0006679F" w:rsidRDefault="0006679F" w:rsidP="0006679F">
      <w:pPr>
        <w:spacing w:line="276" w:lineRule="auto"/>
        <w:jc w:val="center"/>
        <w:outlineLvl w:val="0"/>
        <w:rPr>
          <w:rFonts w:ascii="Cambria" w:hAnsi="Cambria" w:cs="Calibri"/>
          <w:b/>
          <w:bCs/>
          <w:sz w:val="20"/>
          <w:szCs w:val="20"/>
        </w:rPr>
      </w:pPr>
    </w:p>
    <w:p w14:paraId="7E71F5BC" w14:textId="77777777" w:rsidR="000F1B4E" w:rsidRDefault="000F1B4E" w:rsidP="00EE1503">
      <w:pPr>
        <w:spacing w:line="360" w:lineRule="auto"/>
        <w:jc w:val="center"/>
        <w:outlineLvl w:val="0"/>
        <w:rPr>
          <w:rFonts w:ascii="Cambria" w:hAnsi="Cambria" w:cs="Calibri"/>
          <w:b/>
          <w:bCs/>
        </w:rPr>
      </w:pPr>
    </w:p>
    <w:p w14:paraId="0C244CDC" w14:textId="55DF9C09" w:rsidR="00B04B18" w:rsidRPr="00046E6C" w:rsidRDefault="0029403D" w:rsidP="00EE1503">
      <w:pPr>
        <w:spacing w:line="360" w:lineRule="auto"/>
        <w:jc w:val="center"/>
        <w:outlineLvl w:val="0"/>
        <w:rPr>
          <w:rFonts w:ascii="Cambria" w:hAnsi="Cambria" w:cs="Calibri"/>
          <w:b/>
          <w:bCs/>
        </w:rPr>
      </w:pPr>
      <w:r w:rsidRPr="00046E6C">
        <w:rPr>
          <w:rFonts w:ascii="Cambria" w:hAnsi="Cambria" w:cs="Calibri"/>
          <w:b/>
          <w:bCs/>
        </w:rPr>
        <w:t>Z</w:t>
      </w:r>
      <w:r w:rsidR="00B04B18" w:rsidRPr="00046E6C">
        <w:rPr>
          <w:rFonts w:ascii="Cambria" w:hAnsi="Cambria" w:cs="Calibri"/>
          <w:b/>
          <w:bCs/>
        </w:rPr>
        <w:t>APROSZENIE DO SKŁADANIA OFERT</w:t>
      </w:r>
      <w:r w:rsidR="00B04B18" w:rsidRPr="00046E6C">
        <w:rPr>
          <w:rFonts w:ascii="Cambria" w:hAnsi="Cambria" w:cs="Calibri"/>
          <w:b/>
        </w:rPr>
        <w:t xml:space="preserve"> </w:t>
      </w:r>
    </w:p>
    <w:p w14:paraId="532FC58C" w14:textId="1C4FEDCD" w:rsidR="00EE1503" w:rsidRDefault="00EE1503" w:rsidP="00EE1503">
      <w:pPr>
        <w:spacing w:line="360" w:lineRule="auto"/>
        <w:jc w:val="center"/>
        <w:rPr>
          <w:rFonts w:ascii="Cambria" w:hAnsi="Cambria"/>
          <w:b/>
        </w:rPr>
      </w:pPr>
      <w:r w:rsidRPr="00D37ADA">
        <w:rPr>
          <w:rFonts w:ascii="Cambria" w:hAnsi="Cambria"/>
          <w:b/>
        </w:rPr>
        <w:t xml:space="preserve">w postępowaniu o wartości nieprzekraczającej kwoty </w:t>
      </w:r>
      <w:r>
        <w:rPr>
          <w:rFonts w:ascii="Cambria" w:hAnsi="Cambria"/>
          <w:b/>
        </w:rPr>
        <w:t xml:space="preserve">130 </w:t>
      </w:r>
      <w:r w:rsidRPr="00D37ADA">
        <w:rPr>
          <w:rFonts w:ascii="Cambria" w:hAnsi="Cambria"/>
          <w:b/>
        </w:rPr>
        <w:t xml:space="preserve">000 </w:t>
      </w:r>
      <w:r>
        <w:rPr>
          <w:rFonts w:ascii="Cambria" w:hAnsi="Cambria"/>
          <w:b/>
        </w:rPr>
        <w:t xml:space="preserve">złotych </w:t>
      </w:r>
    </w:p>
    <w:p w14:paraId="4162A22C" w14:textId="77777777" w:rsidR="00346518" w:rsidRDefault="00346518" w:rsidP="00EE1503">
      <w:pPr>
        <w:spacing w:line="360" w:lineRule="auto"/>
        <w:jc w:val="center"/>
        <w:rPr>
          <w:rFonts w:ascii="Cambria" w:hAnsi="Cambria"/>
          <w:b/>
        </w:rPr>
      </w:pPr>
    </w:p>
    <w:p w14:paraId="27A1D345" w14:textId="0EED7291" w:rsidR="00EE1503" w:rsidRPr="00346518" w:rsidRDefault="00EE1503" w:rsidP="00346518">
      <w:pPr>
        <w:spacing w:line="360" w:lineRule="auto"/>
        <w:jc w:val="center"/>
        <w:rPr>
          <w:rFonts w:ascii="Cambria" w:hAnsi="Cambria" w:cs="Calibri"/>
          <w:b/>
          <w:color w:val="1F4E79" w:themeColor="accent1" w:themeShade="80"/>
          <w:sz w:val="22"/>
          <w:szCs w:val="22"/>
        </w:rPr>
      </w:pPr>
      <w:r w:rsidRPr="00346518">
        <w:rPr>
          <w:rFonts w:ascii="Cambria" w:hAnsi="Cambria" w:cs="Calibri"/>
          <w:b/>
          <w:color w:val="1F4E79" w:themeColor="accent1" w:themeShade="80"/>
          <w:sz w:val="20"/>
          <w:szCs w:val="20"/>
        </w:rPr>
        <w:t>„</w:t>
      </w:r>
      <w:r w:rsidR="004D1ED6">
        <w:rPr>
          <w:rFonts w:ascii="Cambria" w:hAnsi="Cambria" w:cs="Calibri"/>
          <w:b/>
          <w:color w:val="1F4E79" w:themeColor="accent1" w:themeShade="80"/>
          <w:sz w:val="22"/>
          <w:szCs w:val="22"/>
        </w:rPr>
        <w:t>D</w:t>
      </w:r>
      <w:r w:rsidR="00346518" w:rsidRPr="00346518">
        <w:rPr>
          <w:rFonts w:ascii="Cambria" w:hAnsi="Cambria" w:cs="Calibri"/>
          <w:b/>
          <w:color w:val="1F4E79" w:themeColor="accent1" w:themeShade="80"/>
          <w:sz w:val="22"/>
          <w:szCs w:val="22"/>
        </w:rPr>
        <w:t xml:space="preserve">ostawa </w:t>
      </w:r>
      <w:r w:rsidR="00AE06BC">
        <w:rPr>
          <w:rFonts w:ascii="Cambria" w:hAnsi="Cambria" w:cs="Calibri"/>
          <w:b/>
          <w:color w:val="1F4E79" w:themeColor="accent1" w:themeShade="80"/>
          <w:sz w:val="22"/>
          <w:szCs w:val="22"/>
        </w:rPr>
        <w:t xml:space="preserve">2 ekspresów </w:t>
      </w:r>
      <w:r w:rsidR="00346518" w:rsidRPr="00346518">
        <w:rPr>
          <w:rFonts w:ascii="Cambria" w:hAnsi="Cambria" w:cs="Calibri"/>
          <w:b/>
          <w:color w:val="1F4E79" w:themeColor="accent1" w:themeShade="80"/>
          <w:sz w:val="22"/>
          <w:szCs w:val="22"/>
        </w:rPr>
        <w:t xml:space="preserve">na potrzeby </w:t>
      </w:r>
      <w:r w:rsidR="00346518" w:rsidRPr="00346518">
        <w:rPr>
          <w:rFonts w:ascii="Cambria" w:hAnsi="Cambria" w:cs="Calibri"/>
          <w:b/>
          <w:color w:val="1F4E79" w:themeColor="accent1" w:themeShade="80"/>
          <w:sz w:val="22"/>
          <w:szCs w:val="22"/>
        </w:rPr>
        <w:br/>
        <w:t xml:space="preserve">jednostek Uniwersytetu Opolskiego” </w:t>
      </w:r>
    </w:p>
    <w:p w14:paraId="7CED9DCA" w14:textId="77777777" w:rsidR="00EE1503" w:rsidRPr="0006679F" w:rsidRDefault="00EE1503" w:rsidP="0006679F">
      <w:pPr>
        <w:suppressAutoHyphens/>
        <w:spacing w:line="360" w:lineRule="auto"/>
        <w:jc w:val="center"/>
        <w:rPr>
          <w:rFonts w:ascii="Cambria" w:hAnsi="Cambria" w:cs="Calibri"/>
          <w:b/>
          <w:bCs/>
          <w:sz w:val="20"/>
          <w:szCs w:val="20"/>
        </w:rPr>
      </w:pPr>
    </w:p>
    <w:p w14:paraId="0C244CDD" w14:textId="77777777" w:rsidR="00B04B18" w:rsidRPr="0006679F" w:rsidRDefault="00B04B18" w:rsidP="0006679F">
      <w:pPr>
        <w:suppressAutoHyphens/>
        <w:spacing w:line="360" w:lineRule="auto"/>
        <w:jc w:val="both"/>
        <w:rPr>
          <w:rFonts w:ascii="Cambria" w:hAnsi="Cambria" w:cs="Calibri"/>
          <w:b/>
          <w:bCs/>
          <w:sz w:val="20"/>
          <w:szCs w:val="20"/>
        </w:rPr>
      </w:pPr>
    </w:p>
    <w:p w14:paraId="0C244CDE" w14:textId="77777777" w:rsidR="00B04B18" w:rsidRPr="0006679F" w:rsidRDefault="00B04B18" w:rsidP="0006679F">
      <w:pPr>
        <w:suppressAutoHyphens/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</w:p>
    <w:p w14:paraId="08A07198" w14:textId="0E327D95" w:rsidR="0006679F" w:rsidRPr="0006679F" w:rsidRDefault="00B04B18" w:rsidP="0006679F">
      <w:pPr>
        <w:tabs>
          <w:tab w:val="left" w:pos="1560"/>
        </w:tabs>
        <w:spacing w:line="276" w:lineRule="auto"/>
        <w:ind w:left="284" w:right="-1"/>
        <w:jc w:val="center"/>
        <w:rPr>
          <w:rFonts w:ascii="Cambria" w:hAnsi="Cambria" w:cs="Calibri"/>
          <w:b/>
          <w:sz w:val="20"/>
          <w:szCs w:val="20"/>
        </w:rPr>
      </w:pPr>
      <w:r w:rsidRPr="0006679F">
        <w:rPr>
          <w:rFonts w:ascii="Cambria" w:hAnsi="Cambria" w:cs="Calibri"/>
          <w:b/>
          <w:sz w:val="20"/>
          <w:szCs w:val="20"/>
        </w:rPr>
        <w:t>Zamawiający:</w:t>
      </w:r>
    </w:p>
    <w:p w14:paraId="3D6D4AD7" w14:textId="1D8150F9" w:rsidR="00217252" w:rsidRDefault="0006679F" w:rsidP="00DE0763">
      <w:pPr>
        <w:tabs>
          <w:tab w:val="left" w:pos="1560"/>
        </w:tabs>
        <w:spacing w:line="276" w:lineRule="auto"/>
        <w:ind w:left="284" w:right="-1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 xml:space="preserve">       </w:t>
      </w:r>
      <w:r w:rsidR="00217252">
        <w:rPr>
          <w:rFonts w:ascii="Cambria" w:hAnsi="Cambria" w:cs="Calibri"/>
          <w:sz w:val="20"/>
          <w:szCs w:val="20"/>
        </w:rPr>
        <w:tab/>
      </w:r>
      <w:r w:rsidR="00217252">
        <w:rPr>
          <w:rFonts w:ascii="Cambria" w:hAnsi="Cambria" w:cs="Calibri"/>
          <w:sz w:val="20"/>
          <w:szCs w:val="20"/>
        </w:rPr>
        <w:tab/>
      </w:r>
      <w:r w:rsidRPr="0006679F">
        <w:rPr>
          <w:rFonts w:ascii="Cambria" w:hAnsi="Cambria" w:cs="Calibri"/>
          <w:sz w:val="20"/>
          <w:szCs w:val="20"/>
        </w:rPr>
        <w:t xml:space="preserve">                         </w:t>
      </w:r>
    </w:p>
    <w:tbl>
      <w:tblPr>
        <w:tblStyle w:val="Tabela-Siatka"/>
        <w:tblW w:w="0" w:type="auto"/>
        <w:tblInd w:w="5980" w:type="dxa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878"/>
      </w:tblGrid>
      <w:tr w:rsidR="00217252" w14:paraId="2ED5034C" w14:textId="77777777" w:rsidTr="00217252">
        <w:trPr>
          <w:trHeight w:val="1417"/>
        </w:trPr>
        <w:tc>
          <w:tcPr>
            <w:tcW w:w="3878" w:type="dxa"/>
            <w:shd w:val="clear" w:color="auto" w:fill="E7E6E6" w:themeFill="background2"/>
            <w:vAlign w:val="center"/>
          </w:tcPr>
          <w:p w14:paraId="3DF55E14" w14:textId="77777777" w:rsidR="00217252" w:rsidRPr="00217252" w:rsidRDefault="00217252" w:rsidP="00217252">
            <w:pPr>
              <w:tabs>
                <w:tab w:val="left" w:pos="1560"/>
              </w:tabs>
              <w:spacing w:line="276" w:lineRule="auto"/>
              <w:ind w:right="-1"/>
              <w:jc w:val="right"/>
              <w:rPr>
                <w:rFonts w:ascii="Cambria" w:hAnsi="Cambria" w:cs="Calibri"/>
                <w:b/>
                <w:sz w:val="20"/>
                <w:szCs w:val="20"/>
              </w:rPr>
            </w:pPr>
            <w:r w:rsidRPr="00217252">
              <w:rPr>
                <w:rFonts w:ascii="Cambria" w:hAnsi="Cambria" w:cs="Calibri"/>
                <w:b/>
                <w:sz w:val="20"/>
                <w:szCs w:val="20"/>
              </w:rPr>
              <w:t>Uniwersytet Opolski</w:t>
            </w:r>
          </w:p>
          <w:p w14:paraId="5E971766" w14:textId="77777777" w:rsidR="00217252" w:rsidRPr="00217252" w:rsidRDefault="00217252" w:rsidP="00217252">
            <w:pPr>
              <w:tabs>
                <w:tab w:val="left" w:pos="1418"/>
              </w:tabs>
              <w:spacing w:line="276" w:lineRule="auto"/>
              <w:ind w:right="-1"/>
              <w:jc w:val="right"/>
              <w:rPr>
                <w:rFonts w:ascii="Cambria" w:hAnsi="Cambria" w:cs="Calibri"/>
                <w:b/>
                <w:sz w:val="20"/>
                <w:szCs w:val="20"/>
              </w:rPr>
            </w:pPr>
            <w:r w:rsidRPr="00217252">
              <w:rPr>
                <w:rFonts w:ascii="Cambria" w:hAnsi="Cambria" w:cs="Calibri"/>
                <w:b/>
                <w:sz w:val="20"/>
                <w:szCs w:val="20"/>
              </w:rPr>
              <w:t>pl. Kopernika 11a</w:t>
            </w:r>
          </w:p>
          <w:p w14:paraId="372412F7" w14:textId="77777777" w:rsidR="00217252" w:rsidRPr="00217252" w:rsidRDefault="00217252" w:rsidP="00217252">
            <w:pPr>
              <w:tabs>
                <w:tab w:val="left" w:pos="1418"/>
              </w:tabs>
              <w:spacing w:line="276" w:lineRule="auto"/>
              <w:ind w:right="-1"/>
              <w:jc w:val="right"/>
              <w:rPr>
                <w:rFonts w:ascii="Cambria" w:hAnsi="Cambria" w:cs="Calibri"/>
                <w:b/>
                <w:sz w:val="20"/>
                <w:szCs w:val="20"/>
              </w:rPr>
            </w:pPr>
            <w:r w:rsidRPr="00217252">
              <w:rPr>
                <w:rFonts w:ascii="Cambria" w:hAnsi="Cambria" w:cs="Calibri"/>
                <w:b/>
                <w:sz w:val="20"/>
                <w:szCs w:val="20"/>
              </w:rPr>
              <w:t>45-040 Opole</w:t>
            </w:r>
          </w:p>
          <w:p w14:paraId="10F0F7DD" w14:textId="2F6B0178" w:rsidR="00217252" w:rsidRPr="00217252" w:rsidRDefault="00217252" w:rsidP="00217252">
            <w:pPr>
              <w:tabs>
                <w:tab w:val="left" w:pos="1418"/>
              </w:tabs>
              <w:spacing w:line="276" w:lineRule="auto"/>
              <w:ind w:right="-1"/>
              <w:jc w:val="right"/>
              <w:rPr>
                <w:rFonts w:ascii="Cambria" w:hAnsi="Cambria" w:cs="Calibri"/>
                <w:b/>
                <w:sz w:val="20"/>
                <w:szCs w:val="20"/>
              </w:rPr>
            </w:pPr>
            <w:r w:rsidRPr="00217252">
              <w:rPr>
                <w:rFonts w:ascii="Cambria" w:hAnsi="Cambria" w:cs="Calibri"/>
                <w:b/>
                <w:sz w:val="20"/>
                <w:szCs w:val="20"/>
              </w:rPr>
              <w:t>NIP: 754-000-71-79, Regon: 000001382</w:t>
            </w:r>
          </w:p>
          <w:p w14:paraId="69A30A74" w14:textId="16483FDC" w:rsidR="00217252" w:rsidRDefault="00217252" w:rsidP="00217252">
            <w:pPr>
              <w:tabs>
                <w:tab w:val="left" w:pos="1418"/>
              </w:tabs>
              <w:spacing w:line="276" w:lineRule="auto"/>
              <w:ind w:right="-1"/>
              <w:jc w:val="right"/>
              <w:rPr>
                <w:rFonts w:ascii="Cambria" w:hAnsi="Cambria" w:cs="Calibri"/>
                <w:sz w:val="20"/>
                <w:szCs w:val="20"/>
              </w:rPr>
            </w:pPr>
            <w:r w:rsidRPr="00217252">
              <w:rPr>
                <w:rFonts w:ascii="Cambria" w:hAnsi="Cambria" w:cs="Calibri"/>
                <w:b/>
                <w:sz w:val="20"/>
                <w:szCs w:val="20"/>
              </w:rPr>
              <w:t>www.uni.opole.pl</w:t>
            </w:r>
          </w:p>
        </w:tc>
      </w:tr>
    </w:tbl>
    <w:p w14:paraId="560B7837" w14:textId="77777777" w:rsidR="00217252" w:rsidRDefault="00217252" w:rsidP="00DE0763">
      <w:pPr>
        <w:tabs>
          <w:tab w:val="left" w:pos="1560"/>
        </w:tabs>
        <w:spacing w:line="276" w:lineRule="auto"/>
        <w:ind w:left="284" w:right="-1"/>
        <w:jc w:val="both"/>
        <w:rPr>
          <w:rFonts w:ascii="Cambria" w:hAnsi="Cambria" w:cs="Calibri"/>
          <w:sz w:val="20"/>
          <w:szCs w:val="20"/>
        </w:rPr>
      </w:pPr>
    </w:p>
    <w:p w14:paraId="3090103A" w14:textId="225D95DB" w:rsidR="0006679F" w:rsidRPr="0006679F" w:rsidRDefault="0006679F" w:rsidP="00217252">
      <w:pPr>
        <w:tabs>
          <w:tab w:val="left" w:pos="1418"/>
        </w:tabs>
        <w:spacing w:line="276" w:lineRule="auto"/>
        <w:ind w:right="-1"/>
        <w:jc w:val="both"/>
        <w:rPr>
          <w:rFonts w:ascii="Cambria" w:hAnsi="Cambria" w:cs="Calibri"/>
          <w:b/>
          <w:sz w:val="20"/>
          <w:szCs w:val="20"/>
        </w:rPr>
      </w:pPr>
    </w:p>
    <w:p w14:paraId="2758703C" w14:textId="77777777" w:rsidR="0006679F" w:rsidRPr="0006679F" w:rsidRDefault="0006679F" w:rsidP="0006679F">
      <w:pPr>
        <w:tabs>
          <w:tab w:val="right" w:pos="9648"/>
        </w:tabs>
        <w:suppressAutoHyphens/>
        <w:spacing w:line="276" w:lineRule="auto"/>
        <w:ind w:left="709" w:right="559"/>
        <w:jc w:val="both"/>
        <w:rPr>
          <w:rFonts w:ascii="Cambria" w:hAnsi="Cambria" w:cs="Calibri"/>
          <w:sz w:val="20"/>
          <w:szCs w:val="20"/>
        </w:rPr>
      </w:pPr>
    </w:p>
    <w:p w14:paraId="45291487" w14:textId="77777777" w:rsidR="0029403D" w:rsidRDefault="00B04B18" w:rsidP="0029403D">
      <w:pPr>
        <w:numPr>
          <w:ilvl w:val="0"/>
          <w:numId w:val="3"/>
        </w:numPr>
        <w:tabs>
          <w:tab w:val="left" w:pos="426"/>
        </w:tabs>
        <w:suppressAutoHyphens/>
        <w:spacing w:line="276" w:lineRule="auto"/>
        <w:ind w:right="559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b/>
          <w:sz w:val="20"/>
          <w:szCs w:val="20"/>
        </w:rPr>
        <w:t>Przedmiot zamówienia:</w:t>
      </w:r>
    </w:p>
    <w:p w14:paraId="0C244CE6" w14:textId="278219EB" w:rsidR="00B04B18" w:rsidRPr="0029403D" w:rsidRDefault="00B04B18" w:rsidP="0029403D">
      <w:pPr>
        <w:tabs>
          <w:tab w:val="left" w:pos="426"/>
        </w:tabs>
        <w:suppressAutoHyphens/>
        <w:spacing w:line="276" w:lineRule="auto"/>
        <w:ind w:left="720" w:right="559"/>
        <w:jc w:val="both"/>
        <w:rPr>
          <w:rFonts w:ascii="Cambria" w:hAnsi="Cambria" w:cs="Calibri"/>
          <w:sz w:val="20"/>
          <w:szCs w:val="20"/>
        </w:rPr>
      </w:pPr>
      <w:r w:rsidRPr="0029403D">
        <w:rPr>
          <w:rFonts w:ascii="Cambria" w:hAnsi="Cambria" w:cs="Calibri"/>
          <w:sz w:val="20"/>
          <w:szCs w:val="20"/>
        </w:rPr>
        <w:t>Szczegółowy opis przedmiotu zamówienia został zawarty w załączniku do zaproszen</w:t>
      </w:r>
      <w:r w:rsidR="00C56838" w:rsidRPr="0029403D">
        <w:rPr>
          <w:rFonts w:ascii="Cambria" w:hAnsi="Cambria" w:cs="Calibri"/>
          <w:sz w:val="20"/>
          <w:szCs w:val="20"/>
        </w:rPr>
        <w:t xml:space="preserve">ia „Opis przedmiotu </w:t>
      </w:r>
      <w:r w:rsidR="0029403D" w:rsidRPr="0029403D">
        <w:rPr>
          <w:rFonts w:ascii="Cambria" w:hAnsi="Cambria" w:cs="Calibri"/>
          <w:sz w:val="20"/>
          <w:szCs w:val="20"/>
        </w:rPr>
        <w:t xml:space="preserve">   </w:t>
      </w:r>
      <w:r w:rsidR="00C56838" w:rsidRPr="0029403D">
        <w:rPr>
          <w:rFonts w:ascii="Cambria" w:hAnsi="Cambria" w:cs="Calibri"/>
          <w:sz w:val="20"/>
          <w:szCs w:val="20"/>
        </w:rPr>
        <w:t>zamówienia”</w:t>
      </w:r>
      <w:r w:rsidR="00D01DC7" w:rsidRPr="0029403D">
        <w:rPr>
          <w:rFonts w:ascii="Cambria" w:hAnsi="Cambria" w:cs="Calibri"/>
          <w:sz w:val="20"/>
          <w:szCs w:val="20"/>
        </w:rPr>
        <w:t>.</w:t>
      </w:r>
    </w:p>
    <w:p w14:paraId="542EDFDC" w14:textId="65F76FFB" w:rsidR="00346518" w:rsidRPr="00272C2E" w:rsidRDefault="00B04B18" w:rsidP="0006679F">
      <w:pPr>
        <w:suppressAutoHyphens/>
        <w:spacing w:line="276" w:lineRule="auto"/>
        <w:rPr>
          <w:rFonts w:ascii="Cambria" w:hAnsi="Cambria" w:cs="Calibri"/>
          <w:b/>
          <w:sz w:val="20"/>
          <w:szCs w:val="20"/>
        </w:rPr>
      </w:pPr>
      <w:r w:rsidRPr="0006679F">
        <w:rPr>
          <w:rFonts w:ascii="Cambria" w:hAnsi="Cambria" w:cs="Calibri"/>
          <w:b/>
          <w:sz w:val="20"/>
          <w:szCs w:val="20"/>
        </w:rPr>
        <w:t xml:space="preserve">               </w:t>
      </w:r>
      <w:r w:rsidR="0029403D">
        <w:rPr>
          <w:rFonts w:ascii="Cambria" w:hAnsi="Cambria" w:cs="Calibri"/>
          <w:b/>
          <w:sz w:val="20"/>
          <w:szCs w:val="20"/>
        </w:rPr>
        <w:t xml:space="preserve"> </w:t>
      </w:r>
      <w:r w:rsidRPr="0029403D">
        <w:rPr>
          <w:rFonts w:ascii="Cambria" w:hAnsi="Cambria" w:cs="Calibri"/>
          <w:sz w:val="20"/>
          <w:szCs w:val="20"/>
        </w:rPr>
        <w:t>Osoba upoważniona do kontaktu:</w:t>
      </w:r>
      <w:r w:rsidRPr="0006679F">
        <w:rPr>
          <w:rFonts w:ascii="Cambria" w:hAnsi="Cambria" w:cs="Calibri"/>
          <w:sz w:val="20"/>
          <w:szCs w:val="20"/>
        </w:rPr>
        <w:t xml:space="preserve"> </w:t>
      </w:r>
      <w:r w:rsidR="0006679F" w:rsidRPr="0006679F">
        <w:rPr>
          <w:rFonts w:ascii="Cambria" w:hAnsi="Cambria" w:cs="Calibri"/>
          <w:sz w:val="20"/>
          <w:szCs w:val="20"/>
        </w:rPr>
        <w:t xml:space="preserve">Alicja Berger-Zięba, </w:t>
      </w:r>
      <w:r w:rsidRPr="0006679F">
        <w:rPr>
          <w:rFonts w:ascii="Cambria" w:hAnsi="Cambria" w:cs="Calibri"/>
          <w:sz w:val="20"/>
          <w:szCs w:val="20"/>
        </w:rPr>
        <w:t xml:space="preserve">tel. </w:t>
      </w:r>
      <w:r w:rsidR="0006679F" w:rsidRPr="0006679F">
        <w:rPr>
          <w:rFonts w:ascii="Cambria" w:hAnsi="Cambria" w:cs="Calibri"/>
          <w:sz w:val="20"/>
          <w:szCs w:val="20"/>
        </w:rPr>
        <w:t>77 452 70 16</w:t>
      </w:r>
      <w:r w:rsidRPr="0006679F">
        <w:rPr>
          <w:rFonts w:ascii="Cambria" w:hAnsi="Cambria" w:cs="Calibri"/>
          <w:sz w:val="20"/>
          <w:szCs w:val="20"/>
        </w:rPr>
        <w:t xml:space="preserve"> </w:t>
      </w:r>
      <w:r w:rsidR="00272C2E">
        <w:rPr>
          <w:rFonts w:ascii="Cambria" w:hAnsi="Cambria" w:cs="Calibri"/>
          <w:sz w:val="20"/>
          <w:szCs w:val="20"/>
        </w:rPr>
        <w:br/>
        <w:t xml:space="preserve">                </w:t>
      </w:r>
      <w:r w:rsidRPr="0006679F">
        <w:rPr>
          <w:rFonts w:ascii="Cambria" w:hAnsi="Cambria" w:cs="Calibri"/>
          <w:sz w:val="20"/>
          <w:szCs w:val="20"/>
        </w:rPr>
        <w:t xml:space="preserve">e-mail: </w:t>
      </w:r>
      <w:hyperlink r:id="rId9" w:history="1">
        <w:r w:rsidR="0006679F" w:rsidRPr="00272C2E">
          <w:rPr>
            <w:rStyle w:val="Hipercze"/>
            <w:rFonts w:ascii="Cambria" w:hAnsi="Cambria" w:cs="Calibri"/>
            <w:b/>
            <w:color w:val="auto"/>
            <w:sz w:val="20"/>
            <w:szCs w:val="20"/>
            <w:u w:val="none"/>
          </w:rPr>
          <w:t>alicja.berger-zieba@uni.opole.pl</w:t>
        </w:r>
      </w:hyperlink>
    </w:p>
    <w:p w14:paraId="374C258D" w14:textId="77777777" w:rsidR="0006679F" w:rsidRPr="0029403D" w:rsidRDefault="0006679F" w:rsidP="0006679F">
      <w:pPr>
        <w:suppressAutoHyphens/>
        <w:spacing w:line="276" w:lineRule="auto"/>
        <w:rPr>
          <w:rFonts w:ascii="Cambria" w:hAnsi="Cambria" w:cs="Calibri"/>
          <w:b/>
          <w:sz w:val="20"/>
          <w:szCs w:val="20"/>
        </w:rPr>
      </w:pPr>
    </w:p>
    <w:p w14:paraId="0C244CE8" w14:textId="77777777" w:rsidR="00B04B18" w:rsidRPr="0006679F" w:rsidRDefault="00B04B18" w:rsidP="0006679F">
      <w:pPr>
        <w:numPr>
          <w:ilvl w:val="0"/>
          <w:numId w:val="3"/>
        </w:numPr>
        <w:autoSpaceDE w:val="0"/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b/>
          <w:sz w:val="20"/>
          <w:szCs w:val="20"/>
        </w:rPr>
        <w:t>Opis sposobu przygotowania oferty:</w:t>
      </w:r>
    </w:p>
    <w:p w14:paraId="0C244CE9" w14:textId="77777777" w:rsidR="00B04B18" w:rsidRPr="00DE0763" w:rsidRDefault="00B04B18" w:rsidP="00DE0763">
      <w:pPr>
        <w:spacing w:line="276" w:lineRule="auto"/>
        <w:ind w:left="709"/>
        <w:jc w:val="both"/>
        <w:rPr>
          <w:rFonts w:ascii="Cambria" w:hAnsi="Cambria" w:cs="Calibri"/>
          <w:sz w:val="20"/>
          <w:szCs w:val="20"/>
        </w:rPr>
      </w:pPr>
      <w:r w:rsidRPr="00DE0763">
        <w:rPr>
          <w:rFonts w:ascii="Cambria" w:hAnsi="Cambria" w:cs="Calibri"/>
          <w:sz w:val="20"/>
          <w:szCs w:val="20"/>
        </w:rPr>
        <w:t>Ofertę należy złożyć zgodnie ze wzorem „Formularza ofertowego”, stanowiącego Załącznik do Zaproszenia.</w:t>
      </w:r>
    </w:p>
    <w:p w14:paraId="0C244CEA" w14:textId="1E7D586C" w:rsidR="00B04B18" w:rsidRPr="00DE0763" w:rsidRDefault="00B04B18" w:rsidP="00272C2E">
      <w:pPr>
        <w:spacing w:line="276" w:lineRule="auto"/>
        <w:ind w:left="709"/>
        <w:rPr>
          <w:rFonts w:ascii="Cambria" w:hAnsi="Cambria" w:cs="Calibri"/>
          <w:sz w:val="20"/>
          <w:szCs w:val="20"/>
        </w:rPr>
      </w:pPr>
      <w:r w:rsidRPr="00DE0763">
        <w:rPr>
          <w:rFonts w:ascii="Cambria" w:hAnsi="Cambria" w:cs="Calibri"/>
          <w:sz w:val="20"/>
          <w:szCs w:val="20"/>
        </w:rPr>
        <w:t xml:space="preserve">Oferta winna być </w:t>
      </w:r>
      <w:r w:rsidR="00C56838" w:rsidRPr="00DE0763">
        <w:rPr>
          <w:rFonts w:ascii="Cambria" w:hAnsi="Cambria" w:cs="Calibri"/>
          <w:sz w:val="20"/>
          <w:szCs w:val="20"/>
        </w:rPr>
        <w:t xml:space="preserve">złożona </w:t>
      </w:r>
      <w:r w:rsidRPr="00DE0763">
        <w:rPr>
          <w:rFonts w:ascii="Cambria" w:hAnsi="Cambria" w:cs="Calibri"/>
          <w:sz w:val="20"/>
          <w:szCs w:val="20"/>
        </w:rPr>
        <w:t xml:space="preserve">jako skan formy pisemnej oraz być podpisana przez osoby uprawnione do </w:t>
      </w:r>
      <w:r w:rsidR="0029403D">
        <w:rPr>
          <w:rFonts w:ascii="Cambria" w:hAnsi="Cambria" w:cs="Calibri"/>
          <w:sz w:val="20"/>
          <w:szCs w:val="20"/>
        </w:rPr>
        <w:br/>
      </w:r>
      <w:r w:rsidR="0006679F" w:rsidRPr="00DE0763">
        <w:rPr>
          <w:rFonts w:ascii="Cambria" w:hAnsi="Cambria" w:cs="Calibri"/>
          <w:sz w:val="20"/>
          <w:szCs w:val="20"/>
        </w:rPr>
        <w:t xml:space="preserve">występowania </w:t>
      </w:r>
      <w:r w:rsidR="00C56838" w:rsidRPr="00DE0763">
        <w:rPr>
          <w:rFonts w:ascii="Cambria" w:hAnsi="Cambria" w:cs="Calibri"/>
          <w:sz w:val="20"/>
          <w:szCs w:val="20"/>
        </w:rPr>
        <w:t xml:space="preserve">w </w:t>
      </w:r>
      <w:r w:rsidRPr="00DE0763">
        <w:rPr>
          <w:rFonts w:ascii="Cambria" w:hAnsi="Cambria" w:cs="Calibri"/>
          <w:sz w:val="20"/>
          <w:szCs w:val="20"/>
        </w:rPr>
        <w:t>imieniu Wykonawcy.</w:t>
      </w:r>
    </w:p>
    <w:p w14:paraId="0C244CEB" w14:textId="5F0791E7" w:rsidR="00B04B18" w:rsidRPr="00272C2E" w:rsidRDefault="00B04B18" w:rsidP="00272C2E">
      <w:pPr>
        <w:spacing w:line="276" w:lineRule="auto"/>
        <w:ind w:left="709"/>
        <w:jc w:val="center"/>
        <w:rPr>
          <w:rFonts w:ascii="Cambria" w:hAnsi="Cambria" w:cs="Calibri"/>
          <w:b/>
          <w:sz w:val="20"/>
          <w:szCs w:val="20"/>
        </w:rPr>
      </w:pPr>
      <w:r w:rsidRPr="00272C2E">
        <w:rPr>
          <w:rFonts w:ascii="Cambria" w:hAnsi="Cambria" w:cs="Calibri"/>
          <w:b/>
          <w:sz w:val="20"/>
          <w:szCs w:val="20"/>
        </w:rPr>
        <w:t>Wykonawca</w:t>
      </w:r>
      <w:r w:rsidR="00DE0763" w:rsidRPr="00272C2E">
        <w:rPr>
          <w:rFonts w:ascii="Cambria" w:hAnsi="Cambria" w:cs="Calibri"/>
          <w:b/>
          <w:sz w:val="20"/>
          <w:szCs w:val="20"/>
        </w:rPr>
        <w:t>,</w:t>
      </w:r>
      <w:r w:rsidRPr="00272C2E">
        <w:rPr>
          <w:rFonts w:ascii="Cambria" w:hAnsi="Cambria" w:cs="Calibri"/>
          <w:b/>
          <w:sz w:val="20"/>
          <w:szCs w:val="20"/>
        </w:rPr>
        <w:t xml:space="preserve"> składając ofertę</w:t>
      </w:r>
      <w:r w:rsidR="0029403D" w:rsidRPr="00272C2E">
        <w:rPr>
          <w:rFonts w:ascii="Cambria" w:hAnsi="Cambria" w:cs="Calibri"/>
          <w:b/>
          <w:sz w:val="20"/>
          <w:szCs w:val="20"/>
        </w:rPr>
        <w:t>,</w:t>
      </w:r>
      <w:r w:rsidRPr="00272C2E">
        <w:rPr>
          <w:rFonts w:ascii="Cambria" w:hAnsi="Cambria" w:cs="Calibri"/>
          <w:b/>
          <w:sz w:val="20"/>
          <w:szCs w:val="20"/>
        </w:rPr>
        <w:t xml:space="preserve"> powinien wpisać w temacie </w:t>
      </w:r>
      <w:r w:rsidR="00272C2E">
        <w:rPr>
          <w:rFonts w:ascii="Cambria" w:hAnsi="Cambria" w:cs="Calibri"/>
          <w:b/>
          <w:sz w:val="20"/>
          <w:szCs w:val="20"/>
        </w:rPr>
        <w:br/>
      </w:r>
      <w:r w:rsidRPr="00272C2E">
        <w:rPr>
          <w:rFonts w:ascii="Cambria" w:hAnsi="Cambria" w:cs="Calibri"/>
          <w:b/>
          <w:sz w:val="20"/>
          <w:szCs w:val="20"/>
        </w:rPr>
        <w:t>wiadomości e-mail oznaczenie zgodnie z poniższym:</w:t>
      </w:r>
    </w:p>
    <w:p w14:paraId="0C244CEC" w14:textId="21D5D264" w:rsidR="00B04B18" w:rsidRDefault="00B04B18" w:rsidP="00DE0763">
      <w:pPr>
        <w:suppressAutoHyphens/>
        <w:spacing w:line="276" w:lineRule="auto"/>
        <w:ind w:left="993"/>
        <w:jc w:val="both"/>
        <w:rPr>
          <w:rFonts w:ascii="Cambria" w:hAnsi="Cambria" w:cs="Calibri"/>
          <w:bCs/>
          <w:i/>
          <w:sz w:val="20"/>
          <w:szCs w:val="20"/>
          <w:lang w:eastAsia="ar-SA"/>
        </w:rPr>
      </w:pPr>
      <w:r w:rsidRPr="0006679F">
        <w:rPr>
          <w:rFonts w:ascii="Cambria" w:hAnsi="Cambria" w:cs="Calibri"/>
          <w:sz w:val="20"/>
          <w:szCs w:val="20"/>
        </w:rPr>
        <w:t xml:space="preserve">„Oferta w postępowaniu na </w:t>
      </w:r>
      <w:r w:rsidR="00272C2E">
        <w:rPr>
          <w:rFonts w:ascii="Cambria" w:hAnsi="Cambria" w:cs="Calibri"/>
          <w:sz w:val="20"/>
          <w:szCs w:val="20"/>
        </w:rPr>
        <w:t xml:space="preserve">dostawę </w:t>
      </w:r>
      <w:r w:rsidR="00AE06BC">
        <w:rPr>
          <w:rFonts w:ascii="Cambria" w:hAnsi="Cambria" w:cs="Calibri"/>
          <w:sz w:val="20"/>
          <w:szCs w:val="20"/>
        </w:rPr>
        <w:t>2 ekspresów na potrzeby jednostek UO</w:t>
      </w:r>
      <w:r w:rsidR="00272C2E">
        <w:rPr>
          <w:rFonts w:ascii="Cambria" w:hAnsi="Cambria" w:cs="Calibri"/>
          <w:sz w:val="20"/>
          <w:szCs w:val="20"/>
        </w:rPr>
        <w:t>”</w:t>
      </w:r>
      <w:r w:rsidR="00CB6B1D">
        <w:rPr>
          <w:rFonts w:ascii="Cambria" w:hAnsi="Cambria" w:cs="Calibri"/>
          <w:sz w:val="20"/>
          <w:szCs w:val="20"/>
        </w:rPr>
        <w:t>.</w:t>
      </w:r>
    </w:p>
    <w:p w14:paraId="33AE4E8F" w14:textId="77777777" w:rsidR="00DE0763" w:rsidRPr="0006679F" w:rsidRDefault="00DE0763" w:rsidP="00DE0763">
      <w:pPr>
        <w:suppressAutoHyphens/>
        <w:spacing w:line="276" w:lineRule="auto"/>
        <w:ind w:left="993"/>
        <w:jc w:val="both"/>
        <w:rPr>
          <w:rFonts w:ascii="Cambria" w:hAnsi="Cambria" w:cs="Calibri"/>
          <w:sz w:val="20"/>
          <w:szCs w:val="20"/>
        </w:rPr>
      </w:pPr>
    </w:p>
    <w:p w14:paraId="0C244CED" w14:textId="77777777" w:rsidR="00B04B18" w:rsidRPr="0006679F" w:rsidRDefault="00B04B18" w:rsidP="0006679F">
      <w:pPr>
        <w:numPr>
          <w:ilvl w:val="0"/>
          <w:numId w:val="3"/>
        </w:numPr>
        <w:spacing w:line="276" w:lineRule="auto"/>
        <w:jc w:val="both"/>
        <w:rPr>
          <w:rFonts w:ascii="Cambria" w:hAnsi="Cambria" w:cs="Calibri"/>
          <w:b/>
          <w:color w:val="000000"/>
          <w:sz w:val="20"/>
          <w:szCs w:val="20"/>
        </w:rPr>
      </w:pPr>
      <w:r w:rsidRPr="0006679F">
        <w:rPr>
          <w:rFonts w:ascii="Cambria" w:hAnsi="Cambria" w:cs="Calibri"/>
          <w:b/>
          <w:color w:val="000000"/>
          <w:sz w:val="20"/>
          <w:szCs w:val="20"/>
        </w:rPr>
        <w:t>Opis sposobu obliczenia ceny oferty:</w:t>
      </w:r>
    </w:p>
    <w:p w14:paraId="0C244CEE" w14:textId="170B9CD1" w:rsidR="00B04B18" w:rsidRDefault="00B04B18" w:rsidP="0006679F">
      <w:pPr>
        <w:spacing w:line="276" w:lineRule="auto"/>
        <w:ind w:left="709" w:hanging="349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 xml:space="preserve">       </w:t>
      </w:r>
      <w:r w:rsidR="00DE0763">
        <w:rPr>
          <w:rFonts w:ascii="Cambria" w:hAnsi="Cambria" w:cs="Calibri"/>
          <w:sz w:val="20"/>
          <w:szCs w:val="20"/>
        </w:rPr>
        <w:t xml:space="preserve"> </w:t>
      </w:r>
      <w:r w:rsidRPr="0006679F">
        <w:rPr>
          <w:rFonts w:ascii="Cambria" w:hAnsi="Cambria" w:cs="Calibri"/>
          <w:sz w:val="20"/>
          <w:szCs w:val="20"/>
        </w:rPr>
        <w:t xml:space="preserve">Cena podana w ofercie winna obejmować wszystkie koszty i składniki związane z wykonaniem zamówienia oraz warunkami </w:t>
      </w:r>
      <w:r w:rsidR="00C56838" w:rsidRPr="0006679F">
        <w:rPr>
          <w:rFonts w:ascii="Cambria" w:hAnsi="Cambria" w:cs="Calibri"/>
          <w:sz w:val="20"/>
          <w:szCs w:val="20"/>
        </w:rPr>
        <w:t xml:space="preserve">stawianymi przez Zamawiającego </w:t>
      </w:r>
      <w:r w:rsidRPr="0006679F">
        <w:rPr>
          <w:rFonts w:ascii="Cambria" w:hAnsi="Cambria" w:cs="Calibri"/>
          <w:sz w:val="20"/>
          <w:szCs w:val="20"/>
        </w:rPr>
        <w:t>(w tym koszty dostawy).</w:t>
      </w:r>
    </w:p>
    <w:p w14:paraId="338BB66C" w14:textId="77777777" w:rsidR="00DE0763" w:rsidRPr="0006679F" w:rsidRDefault="00DE0763" w:rsidP="0006679F">
      <w:pPr>
        <w:spacing w:line="276" w:lineRule="auto"/>
        <w:ind w:left="709" w:hanging="349"/>
        <w:jc w:val="both"/>
        <w:rPr>
          <w:rFonts w:ascii="Cambria" w:hAnsi="Cambria" w:cs="Calibri"/>
          <w:sz w:val="20"/>
          <w:szCs w:val="20"/>
        </w:rPr>
      </w:pPr>
    </w:p>
    <w:p w14:paraId="0C244CEF" w14:textId="77777777" w:rsidR="00B04B18" w:rsidRPr="0006679F" w:rsidRDefault="00B04B18" w:rsidP="0006679F">
      <w:pPr>
        <w:numPr>
          <w:ilvl w:val="0"/>
          <w:numId w:val="3"/>
        </w:num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06679F">
        <w:rPr>
          <w:rFonts w:ascii="Cambria" w:hAnsi="Cambria" w:cs="Calibri"/>
          <w:b/>
          <w:sz w:val="20"/>
          <w:szCs w:val="20"/>
        </w:rPr>
        <w:t>Miejsce i termin składania ofert:</w:t>
      </w:r>
    </w:p>
    <w:p w14:paraId="748782BC" w14:textId="4A64AF8F" w:rsidR="00DE0763" w:rsidRDefault="00B04B18" w:rsidP="00DE0763">
      <w:pPr>
        <w:suppressAutoHyphens/>
        <w:spacing w:line="276" w:lineRule="auto"/>
        <w:ind w:left="720"/>
        <w:rPr>
          <w:rStyle w:val="Hipercze"/>
          <w:rFonts w:ascii="Cambria" w:hAnsi="Cambria" w:cs="Calibri"/>
          <w:b/>
          <w:color w:val="auto"/>
          <w:sz w:val="20"/>
          <w:szCs w:val="20"/>
          <w:u w:val="none"/>
        </w:rPr>
      </w:pPr>
      <w:r w:rsidRPr="0006679F">
        <w:rPr>
          <w:rFonts w:ascii="Cambria" w:hAnsi="Cambria" w:cs="Calibri"/>
          <w:sz w:val="20"/>
          <w:szCs w:val="20"/>
        </w:rPr>
        <w:t>Ofertę należy przesłać na adres e-mail</w:t>
      </w:r>
      <w:r w:rsidRPr="0029403D">
        <w:rPr>
          <w:rFonts w:ascii="Cambria" w:hAnsi="Cambria" w:cs="Calibri"/>
          <w:sz w:val="20"/>
          <w:szCs w:val="20"/>
        </w:rPr>
        <w:t xml:space="preserve">: </w:t>
      </w:r>
      <w:hyperlink r:id="rId10" w:history="1">
        <w:r w:rsidR="00DE0763" w:rsidRPr="007D1B4F">
          <w:rPr>
            <w:rStyle w:val="Hipercze"/>
            <w:rFonts w:ascii="Cambria" w:hAnsi="Cambria" w:cs="Calibri"/>
            <w:b/>
            <w:color w:val="auto"/>
            <w:sz w:val="20"/>
            <w:szCs w:val="20"/>
            <w:u w:val="none"/>
          </w:rPr>
          <w:t>bi@uni.opole.pl</w:t>
        </w:r>
      </w:hyperlink>
    </w:p>
    <w:p w14:paraId="13AFE2E2" w14:textId="77777777" w:rsidR="007D1B4F" w:rsidRPr="0029403D" w:rsidRDefault="007D1B4F" w:rsidP="00DE0763">
      <w:pPr>
        <w:suppressAutoHyphens/>
        <w:spacing w:line="276" w:lineRule="auto"/>
        <w:ind w:left="720"/>
        <w:rPr>
          <w:rFonts w:ascii="Cambria" w:hAnsi="Cambria" w:cs="Calibri"/>
          <w:sz w:val="20"/>
          <w:szCs w:val="20"/>
          <w:u w:val="single"/>
        </w:rPr>
      </w:pPr>
    </w:p>
    <w:p w14:paraId="0C244CF0" w14:textId="6D43FCDF" w:rsidR="00B04B18" w:rsidRPr="007D1B4F" w:rsidRDefault="00EE1047" w:rsidP="00DE0763">
      <w:pPr>
        <w:suppressAutoHyphens/>
        <w:spacing w:line="276" w:lineRule="auto"/>
        <w:ind w:left="720"/>
        <w:rPr>
          <w:rFonts w:ascii="Cambria" w:hAnsi="Cambria" w:cs="Calibri"/>
          <w:b/>
          <w:color w:val="002060"/>
          <w:sz w:val="20"/>
          <w:szCs w:val="20"/>
        </w:rPr>
      </w:pPr>
      <w:r w:rsidRPr="0006679F">
        <w:rPr>
          <w:rFonts w:ascii="Cambria" w:hAnsi="Cambria" w:cs="Calibri"/>
          <w:b/>
          <w:sz w:val="20"/>
          <w:szCs w:val="20"/>
        </w:rPr>
        <w:t xml:space="preserve"> </w:t>
      </w:r>
      <w:r w:rsidR="00115B2A" w:rsidRPr="007D1B4F">
        <w:rPr>
          <w:rFonts w:ascii="Cambria" w:hAnsi="Cambria" w:cs="Calibri"/>
          <w:b/>
          <w:sz w:val="20"/>
          <w:szCs w:val="20"/>
        </w:rPr>
        <w:t>w </w:t>
      </w:r>
      <w:r w:rsidR="00DE0763" w:rsidRPr="007D1B4F">
        <w:rPr>
          <w:rFonts w:ascii="Cambria" w:hAnsi="Cambria" w:cs="Calibri"/>
          <w:b/>
          <w:sz w:val="20"/>
          <w:szCs w:val="20"/>
        </w:rPr>
        <w:t xml:space="preserve">nieprzekraczalnym </w:t>
      </w:r>
      <w:r w:rsidR="00115B2A" w:rsidRPr="007D1B4F">
        <w:rPr>
          <w:rFonts w:ascii="Cambria" w:hAnsi="Cambria" w:cs="Calibri"/>
          <w:b/>
          <w:sz w:val="20"/>
          <w:szCs w:val="20"/>
        </w:rPr>
        <w:t>terminie do</w:t>
      </w:r>
      <w:r w:rsidR="00CB6B1D" w:rsidRPr="007D1B4F">
        <w:rPr>
          <w:rFonts w:ascii="Cambria" w:hAnsi="Cambria" w:cs="Calibri"/>
          <w:b/>
          <w:sz w:val="20"/>
          <w:szCs w:val="20"/>
        </w:rPr>
        <w:t xml:space="preserve"> </w:t>
      </w:r>
      <w:r w:rsidR="008A6527">
        <w:rPr>
          <w:rFonts w:ascii="Cambria" w:hAnsi="Cambria" w:cs="Calibri"/>
          <w:b/>
          <w:sz w:val="20"/>
          <w:szCs w:val="20"/>
        </w:rPr>
        <w:t>8</w:t>
      </w:r>
      <w:r w:rsidR="00AE06BC" w:rsidRPr="007D1B4F">
        <w:rPr>
          <w:rFonts w:ascii="Cambria" w:hAnsi="Cambria" w:cs="Calibri"/>
          <w:b/>
          <w:sz w:val="20"/>
          <w:szCs w:val="20"/>
        </w:rPr>
        <w:t xml:space="preserve">.02.2022 </w:t>
      </w:r>
      <w:r w:rsidR="00C56838" w:rsidRPr="007D1B4F">
        <w:rPr>
          <w:rFonts w:ascii="Cambria" w:hAnsi="Cambria" w:cs="Calibri"/>
          <w:b/>
          <w:sz w:val="20"/>
          <w:szCs w:val="20"/>
        </w:rPr>
        <w:t xml:space="preserve">do godz. </w:t>
      </w:r>
      <w:r w:rsidR="00B04B18" w:rsidRPr="007D1B4F">
        <w:rPr>
          <w:rFonts w:ascii="Cambria" w:hAnsi="Cambria" w:cs="Calibri"/>
          <w:b/>
          <w:sz w:val="20"/>
          <w:szCs w:val="20"/>
        </w:rPr>
        <w:t>1</w:t>
      </w:r>
      <w:r w:rsidRPr="007D1B4F">
        <w:rPr>
          <w:rFonts w:ascii="Cambria" w:hAnsi="Cambria" w:cs="Calibri"/>
          <w:b/>
          <w:sz w:val="20"/>
          <w:szCs w:val="20"/>
        </w:rPr>
        <w:t>0</w:t>
      </w:r>
      <w:r w:rsidR="00B04B18" w:rsidRPr="007D1B4F">
        <w:rPr>
          <w:rFonts w:ascii="Cambria" w:hAnsi="Cambria" w:cs="Calibri"/>
          <w:b/>
          <w:sz w:val="20"/>
          <w:szCs w:val="20"/>
        </w:rPr>
        <w:t>.00.</w:t>
      </w:r>
    </w:p>
    <w:p w14:paraId="0C244CF1" w14:textId="11E2256E" w:rsidR="00B04B18" w:rsidRDefault="00B04B18" w:rsidP="0006679F">
      <w:pPr>
        <w:suppressAutoHyphens/>
        <w:spacing w:line="276" w:lineRule="auto"/>
        <w:ind w:left="720"/>
        <w:jc w:val="both"/>
        <w:rPr>
          <w:rFonts w:ascii="Cambria" w:hAnsi="Cambria" w:cs="Calibri"/>
          <w:sz w:val="20"/>
          <w:szCs w:val="20"/>
          <w:lang w:eastAsia="ar-SA"/>
        </w:rPr>
      </w:pPr>
      <w:r w:rsidRPr="0006679F">
        <w:rPr>
          <w:rFonts w:ascii="Cambria" w:hAnsi="Cambria" w:cs="Calibri"/>
          <w:sz w:val="20"/>
          <w:szCs w:val="20"/>
          <w:lang w:eastAsia="ar-SA"/>
        </w:rPr>
        <w:t>Oferty przesłane po terminie nie będą rozpatrywane.</w:t>
      </w:r>
    </w:p>
    <w:p w14:paraId="2BC2986C" w14:textId="77777777" w:rsidR="00DE0763" w:rsidRPr="0006679F" w:rsidRDefault="00DE0763" w:rsidP="0006679F">
      <w:pPr>
        <w:suppressAutoHyphens/>
        <w:spacing w:line="276" w:lineRule="auto"/>
        <w:ind w:left="720"/>
        <w:jc w:val="both"/>
        <w:rPr>
          <w:rFonts w:ascii="Cambria" w:hAnsi="Cambria" w:cs="Calibri"/>
          <w:b/>
          <w:sz w:val="20"/>
          <w:szCs w:val="20"/>
        </w:rPr>
      </w:pPr>
    </w:p>
    <w:p w14:paraId="0C244CF2" w14:textId="77777777" w:rsidR="00B04B18" w:rsidRPr="0006679F" w:rsidRDefault="00B04B18" w:rsidP="0006679F">
      <w:pPr>
        <w:numPr>
          <w:ilvl w:val="0"/>
          <w:numId w:val="3"/>
        </w:num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06679F">
        <w:rPr>
          <w:rFonts w:ascii="Cambria" w:hAnsi="Cambria" w:cs="Calibri"/>
          <w:b/>
          <w:sz w:val="20"/>
          <w:szCs w:val="20"/>
        </w:rPr>
        <w:t>Kryteria oceny ofert:</w:t>
      </w:r>
    </w:p>
    <w:p w14:paraId="0C244CF3" w14:textId="28069ED8" w:rsidR="00B04B18" w:rsidRPr="0006679F" w:rsidRDefault="00B04B18" w:rsidP="0006679F">
      <w:pPr>
        <w:spacing w:line="276" w:lineRule="auto"/>
        <w:ind w:left="426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 xml:space="preserve">      Kryterium wyboru oferty jest cena (ofertą najkorzystniejszą</w:t>
      </w:r>
      <w:r w:rsidR="00DE0763">
        <w:rPr>
          <w:rFonts w:ascii="Cambria" w:hAnsi="Cambria" w:cs="Calibri"/>
          <w:sz w:val="20"/>
          <w:szCs w:val="20"/>
        </w:rPr>
        <w:t xml:space="preserve"> będzie oferta z najniższą ceną</w:t>
      </w:r>
      <w:r w:rsidR="0029403D">
        <w:rPr>
          <w:rFonts w:ascii="Cambria" w:hAnsi="Cambria" w:cs="Calibri"/>
          <w:sz w:val="20"/>
          <w:szCs w:val="20"/>
        </w:rPr>
        <w:t xml:space="preserve"> spełniającą</w:t>
      </w:r>
      <w:r w:rsidRPr="0006679F">
        <w:rPr>
          <w:rFonts w:ascii="Cambria" w:hAnsi="Cambria" w:cs="Calibri"/>
          <w:sz w:val="20"/>
          <w:szCs w:val="20"/>
        </w:rPr>
        <w:t xml:space="preserve"> wymagania  </w:t>
      </w:r>
    </w:p>
    <w:p w14:paraId="0C244CF4" w14:textId="4B57BACC" w:rsidR="00B04B18" w:rsidRDefault="00B04B18" w:rsidP="0006679F">
      <w:pPr>
        <w:spacing w:line="276" w:lineRule="auto"/>
        <w:ind w:left="426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lastRenderedPageBreak/>
        <w:t xml:space="preserve">      Zamawiającego).</w:t>
      </w:r>
    </w:p>
    <w:p w14:paraId="7FA60942" w14:textId="77777777" w:rsidR="000F1B4E" w:rsidRDefault="000F1B4E" w:rsidP="0006679F">
      <w:pPr>
        <w:spacing w:line="276" w:lineRule="auto"/>
        <w:ind w:left="426"/>
        <w:jc w:val="both"/>
        <w:rPr>
          <w:rFonts w:ascii="Cambria" w:hAnsi="Cambria" w:cs="Calibri"/>
          <w:sz w:val="20"/>
          <w:szCs w:val="20"/>
        </w:rPr>
      </w:pPr>
    </w:p>
    <w:p w14:paraId="0D1A427B" w14:textId="0B63869E" w:rsidR="00DE0763" w:rsidRPr="00DE0763" w:rsidRDefault="00DE0763" w:rsidP="00DE0763">
      <w:pPr>
        <w:spacing w:line="276" w:lineRule="auto"/>
        <w:ind w:left="426" w:firstLine="282"/>
        <w:jc w:val="both"/>
        <w:rPr>
          <w:rFonts w:ascii="Cambria" w:hAnsi="Cambria" w:cs="Calibri"/>
          <w:b/>
          <w:sz w:val="20"/>
          <w:szCs w:val="20"/>
        </w:rPr>
      </w:pPr>
      <w:r w:rsidRPr="00DE0763">
        <w:rPr>
          <w:rFonts w:ascii="Cambria" w:hAnsi="Cambria" w:cs="Calibri"/>
          <w:b/>
          <w:sz w:val="20"/>
          <w:szCs w:val="20"/>
        </w:rPr>
        <w:t>Wymagania Zamawiającego:</w:t>
      </w:r>
    </w:p>
    <w:p w14:paraId="7DCB351D" w14:textId="305029DB" w:rsidR="00DE0763" w:rsidRPr="004D1ED6" w:rsidRDefault="00DE0763" w:rsidP="00DE0763">
      <w:pPr>
        <w:numPr>
          <w:ilvl w:val="1"/>
          <w:numId w:val="33"/>
        </w:numPr>
        <w:jc w:val="both"/>
        <w:rPr>
          <w:rFonts w:ascii="Cambria" w:hAnsi="Cambria"/>
          <w:sz w:val="20"/>
          <w:szCs w:val="20"/>
        </w:rPr>
      </w:pPr>
      <w:r w:rsidRPr="004D1ED6">
        <w:rPr>
          <w:rFonts w:ascii="Cambria" w:hAnsi="Cambria"/>
          <w:sz w:val="20"/>
          <w:szCs w:val="20"/>
        </w:rPr>
        <w:t xml:space="preserve">okres gwarancji: </w:t>
      </w:r>
      <w:r w:rsidRPr="004D1ED6">
        <w:rPr>
          <w:rFonts w:ascii="Cambria" w:hAnsi="Cambria"/>
          <w:b/>
          <w:sz w:val="20"/>
          <w:szCs w:val="20"/>
        </w:rPr>
        <w:t>24</w:t>
      </w:r>
      <w:r w:rsidR="000F1B4E" w:rsidRPr="004D1ED6">
        <w:rPr>
          <w:rFonts w:ascii="Cambria" w:hAnsi="Cambria"/>
          <w:b/>
          <w:sz w:val="20"/>
          <w:szCs w:val="20"/>
        </w:rPr>
        <w:t xml:space="preserve"> miesiące</w:t>
      </w:r>
    </w:p>
    <w:p w14:paraId="77C19696" w14:textId="34EB1D86" w:rsidR="00DE0763" w:rsidRPr="004D1ED6" w:rsidRDefault="00EE575C" w:rsidP="00DE0763">
      <w:pPr>
        <w:numPr>
          <w:ilvl w:val="1"/>
          <w:numId w:val="33"/>
        </w:numPr>
        <w:jc w:val="both"/>
        <w:rPr>
          <w:rFonts w:ascii="Cambria" w:hAnsi="Cambria"/>
          <w:sz w:val="20"/>
          <w:szCs w:val="20"/>
        </w:rPr>
      </w:pPr>
      <w:r w:rsidRPr="004D1ED6">
        <w:rPr>
          <w:rFonts w:ascii="Cambria" w:hAnsi="Cambria"/>
          <w:sz w:val="20"/>
          <w:szCs w:val="20"/>
        </w:rPr>
        <w:t xml:space="preserve">warunki płatności: </w:t>
      </w:r>
      <w:r w:rsidRPr="004D1ED6">
        <w:rPr>
          <w:rFonts w:ascii="Cambria" w:hAnsi="Cambria"/>
          <w:b/>
          <w:sz w:val="20"/>
          <w:szCs w:val="20"/>
        </w:rPr>
        <w:t>21</w:t>
      </w:r>
      <w:r w:rsidR="0029403D" w:rsidRPr="004D1ED6">
        <w:rPr>
          <w:rFonts w:ascii="Cambria" w:hAnsi="Cambria"/>
          <w:b/>
          <w:sz w:val="20"/>
          <w:szCs w:val="20"/>
        </w:rPr>
        <w:t xml:space="preserve"> </w:t>
      </w:r>
      <w:r w:rsidR="00DE0763" w:rsidRPr="004D1ED6">
        <w:rPr>
          <w:rFonts w:ascii="Cambria" w:hAnsi="Cambria"/>
          <w:b/>
          <w:sz w:val="20"/>
          <w:szCs w:val="20"/>
        </w:rPr>
        <w:t>dni</w:t>
      </w:r>
      <w:r w:rsidR="000F1B4E" w:rsidRPr="004D1ED6">
        <w:rPr>
          <w:rFonts w:ascii="Cambria" w:hAnsi="Cambria"/>
          <w:b/>
          <w:sz w:val="20"/>
          <w:szCs w:val="20"/>
        </w:rPr>
        <w:t xml:space="preserve"> – faktura przelewowa</w:t>
      </w:r>
    </w:p>
    <w:p w14:paraId="023183FB" w14:textId="53CB2F51" w:rsidR="00DE0763" w:rsidRPr="004D1ED6" w:rsidRDefault="00DE0763" w:rsidP="00DE0763">
      <w:pPr>
        <w:pStyle w:val="Akapitzlist"/>
        <w:numPr>
          <w:ilvl w:val="1"/>
          <w:numId w:val="33"/>
        </w:numPr>
        <w:jc w:val="both"/>
        <w:rPr>
          <w:rFonts w:ascii="Cambria" w:hAnsi="Cambria"/>
          <w:sz w:val="20"/>
          <w:szCs w:val="20"/>
        </w:rPr>
      </w:pPr>
      <w:r w:rsidRPr="004D1ED6">
        <w:rPr>
          <w:rFonts w:ascii="Cambria" w:hAnsi="Cambria"/>
          <w:sz w:val="20"/>
          <w:szCs w:val="20"/>
        </w:rPr>
        <w:t xml:space="preserve">termin wykonania zamówienia: </w:t>
      </w:r>
      <w:r w:rsidR="000F1B4E" w:rsidRPr="004D1ED6">
        <w:rPr>
          <w:rFonts w:ascii="Cambria" w:hAnsi="Cambria"/>
          <w:b/>
          <w:sz w:val="20"/>
          <w:szCs w:val="20"/>
        </w:rPr>
        <w:t xml:space="preserve">maksimum 14 </w:t>
      </w:r>
      <w:r w:rsidRPr="004D1ED6">
        <w:rPr>
          <w:rFonts w:ascii="Cambria" w:hAnsi="Cambria"/>
          <w:b/>
          <w:sz w:val="20"/>
          <w:szCs w:val="20"/>
        </w:rPr>
        <w:t>dni kalendarzowych</w:t>
      </w:r>
      <w:r w:rsidRPr="004D1ED6">
        <w:rPr>
          <w:rFonts w:ascii="Cambria" w:hAnsi="Cambria"/>
          <w:sz w:val="20"/>
          <w:szCs w:val="20"/>
        </w:rPr>
        <w:t xml:space="preserve"> </w:t>
      </w:r>
    </w:p>
    <w:p w14:paraId="457CF8D1" w14:textId="1590B4E8" w:rsidR="00DE0763" w:rsidRPr="004D1ED6" w:rsidRDefault="00DE0763" w:rsidP="00DE0763">
      <w:pPr>
        <w:pStyle w:val="Akapitzlist"/>
        <w:numPr>
          <w:ilvl w:val="1"/>
          <w:numId w:val="33"/>
        </w:numPr>
        <w:jc w:val="both"/>
        <w:rPr>
          <w:rFonts w:ascii="Cambria" w:hAnsi="Cambria"/>
          <w:sz w:val="20"/>
          <w:szCs w:val="20"/>
        </w:rPr>
      </w:pPr>
      <w:r w:rsidRPr="004D1ED6">
        <w:rPr>
          <w:rFonts w:ascii="Cambria" w:hAnsi="Cambria"/>
          <w:sz w:val="20"/>
          <w:szCs w:val="20"/>
        </w:rPr>
        <w:t>inne szczegółowe wymagania: dostawa sprzętu wraz z wniesieniem do pomieszczeń</w:t>
      </w:r>
    </w:p>
    <w:p w14:paraId="475AB47F" w14:textId="77777777" w:rsidR="00DE0763" w:rsidRPr="0006679F" w:rsidRDefault="00DE0763" w:rsidP="0006679F">
      <w:pPr>
        <w:spacing w:line="276" w:lineRule="auto"/>
        <w:ind w:left="426"/>
        <w:jc w:val="both"/>
        <w:rPr>
          <w:rFonts w:ascii="Cambria" w:hAnsi="Cambria" w:cs="Calibri"/>
          <w:sz w:val="20"/>
          <w:szCs w:val="20"/>
        </w:rPr>
      </w:pPr>
    </w:p>
    <w:p w14:paraId="0C244CF5" w14:textId="2580B8B2" w:rsidR="00B04B18" w:rsidRDefault="00B04B18" w:rsidP="0006679F">
      <w:pPr>
        <w:numPr>
          <w:ilvl w:val="0"/>
          <w:numId w:val="3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>Jeżeli Wykonawca, którego oferta została wybrana, uchyla się od realizacji zamówienia, Zamawiający może wybrać ofertę najkorzystniejszą spośród pozostałych ofert.</w:t>
      </w:r>
    </w:p>
    <w:p w14:paraId="563A5151" w14:textId="77777777" w:rsidR="00DE0763" w:rsidRPr="0006679F" w:rsidRDefault="00DE0763" w:rsidP="00DE0763">
      <w:pPr>
        <w:spacing w:line="276" w:lineRule="auto"/>
        <w:ind w:left="720"/>
        <w:jc w:val="both"/>
        <w:rPr>
          <w:rFonts w:ascii="Cambria" w:hAnsi="Cambria" w:cs="Calibri"/>
          <w:sz w:val="20"/>
          <w:szCs w:val="20"/>
        </w:rPr>
      </w:pPr>
    </w:p>
    <w:p w14:paraId="0C244CF6" w14:textId="23524CD1" w:rsidR="00B04B18" w:rsidRPr="0029403D" w:rsidRDefault="00B04B18" w:rsidP="0006679F">
      <w:pPr>
        <w:numPr>
          <w:ilvl w:val="0"/>
          <w:numId w:val="3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>Informację o udzieleniu zamó</w:t>
      </w:r>
      <w:r w:rsidR="00DE0763">
        <w:rPr>
          <w:rFonts w:ascii="Cambria" w:hAnsi="Cambria" w:cs="Calibri"/>
          <w:sz w:val="20"/>
          <w:szCs w:val="20"/>
        </w:rPr>
        <w:t xml:space="preserve">wienia Zamawiający zamieści na </w:t>
      </w:r>
      <w:r w:rsidRPr="0006679F">
        <w:rPr>
          <w:rFonts w:ascii="Cambria" w:hAnsi="Cambria" w:cs="Calibri"/>
          <w:sz w:val="20"/>
          <w:szCs w:val="20"/>
        </w:rPr>
        <w:t xml:space="preserve">stronie </w:t>
      </w:r>
      <w:r w:rsidR="0029403D" w:rsidRPr="0029403D">
        <w:rPr>
          <w:rFonts w:ascii="Cambria" w:hAnsi="Cambria" w:cs="Calibri"/>
          <w:b/>
          <w:sz w:val="20"/>
          <w:szCs w:val="20"/>
        </w:rPr>
        <w:t>www.</w:t>
      </w:r>
      <w:hyperlink r:id="rId11" w:history="1">
        <w:r w:rsidR="00DE0763" w:rsidRPr="0029403D">
          <w:rPr>
            <w:rStyle w:val="Hipercze"/>
            <w:rFonts w:ascii="Cambria" w:hAnsi="Cambria" w:cs="Calibri"/>
            <w:b/>
            <w:color w:val="auto"/>
            <w:sz w:val="20"/>
            <w:szCs w:val="20"/>
            <w:u w:val="none"/>
          </w:rPr>
          <w:t>infrastruktura</w:t>
        </w:r>
        <w:r w:rsidR="0029403D" w:rsidRPr="0029403D">
          <w:rPr>
            <w:rStyle w:val="Hipercze"/>
            <w:rFonts w:ascii="Cambria" w:hAnsi="Cambria" w:cs="Calibri"/>
            <w:b/>
            <w:color w:val="auto"/>
            <w:sz w:val="20"/>
            <w:szCs w:val="20"/>
            <w:u w:val="none"/>
          </w:rPr>
          <w:t>.</w:t>
        </w:r>
        <w:r w:rsidR="00DE0763" w:rsidRPr="0029403D">
          <w:rPr>
            <w:rStyle w:val="Hipercze"/>
            <w:rFonts w:ascii="Cambria" w:hAnsi="Cambria" w:cs="Calibri"/>
            <w:b/>
            <w:color w:val="auto"/>
            <w:sz w:val="20"/>
            <w:szCs w:val="20"/>
            <w:u w:val="none"/>
          </w:rPr>
          <w:t>uni.opole.pl</w:t>
        </w:r>
      </w:hyperlink>
    </w:p>
    <w:p w14:paraId="1A36542C" w14:textId="77777777" w:rsidR="00DE0763" w:rsidRPr="0006679F" w:rsidRDefault="00DE0763" w:rsidP="00DE0763">
      <w:pPr>
        <w:spacing w:line="276" w:lineRule="auto"/>
        <w:ind w:left="360"/>
        <w:jc w:val="both"/>
        <w:rPr>
          <w:rFonts w:ascii="Cambria" w:hAnsi="Cambria" w:cs="Calibri"/>
          <w:sz w:val="20"/>
          <w:szCs w:val="20"/>
        </w:rPr>
      </w:pPr>
    </w:p>
    <w:p w14:paraId="0C244CF7" w14:textId="6B4E7457" w:rsidR="00B04B18" w:rsidRDefault="00B04B18" w:rsidP="0006679F">
      <w:pPr>
        <w:numPr>
          <w:ilvl w:val="0"/>
          <w:numId w:val="3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>Zamawiający zastrzega sobie pr</w:t>
      </w:r>
      <w:r w:rsidR="00DE0763">
        <w:rPr>
          <w:rFonts w:ascii="Cambria" w:hAnsi="Cambria" w:cs="Calibri"/>
          <w:sz w:val="20"/>
          <w:szCs w:val="20"/>
        </w:rPr>
        <w:t>awo do nieudzielenia zamówienia.</w:t>
      </w:r>
    </w:p>
    <w:p w14:paraId="3BD210F6" w14:textId="77777777" w:rsidR="00DE0763" w:rsidRPr="0006679F" w:rsidRDefault="00DE0763" w:rsidP="00DE0763">
      <w:pPr>
        <w:spacing w:line="276" w:lineRule="auto"/>
        <w:ind w:left="720"/>
        <w:jc w:val="both"/>
        <w:rPr>
          <w:rFonts w:ascii="Cambria" w:hAnsi="Cambria" w:cs="Calibri"/>
          <w:sz w:val="20"/>
          <w:szCs w:val="20"/>
        </w:rPr>
      </w:pPr>
    </w:p>
    <w:p w14:paraId="0C244CF8" w14:textId="799A1198" w:rsidR="00B04B18" w:rsidRDefault="00B04B18" w:rsidP="0006679F">
      <w:pPr>
        <w:numPr>
          <w:ilvl w:val="0"/>
          <w:numId w:val="3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>Zamawiający może unieważnić postępowanie o udzielenie zamówienia, jeżeli środk</w:t>
      </w:r>
      <w:r w:rsidR="00EE1047" w:rsidRPr="0006679F">
        <w:rPr>
          <w:rFonts w:ascii="Cambria" w:hAnsi="Cambria" w:cs="Calibri"/>
          <w:sz w:val="20"/>
          <w:szCs w:val="20"/>
        </w:rPr>
        <w:t xml:space="preserve">i, które </w:t>
      </w:r>
      <w:r w:rsidR="00217252">
        <w:rPr>
          <w:rFonts w:ascii="Cambria" w:hAnsi="Cambria" w:cs="Calibri"/>
          <w:sz w:val="20"/>
          <w:szCs w:val="20"/>
        </w:rPr>
        <w:t>Z</w:t>
      </w:r>
      <w:r w:rsidR="00EE1047" w:rsidRPr="0006679F">
        <w:rPr>
          <w:rFonts w:ascii="Cambria" w:hAnsi="Cambria" w:cs="Calibri"/>
          <w:sz w:val="20"/>
          <w:szCs w:val="20"/>
        </w:rPr>
        <w:t xml:space="preserve">amawiający zamierzał </w:t>
      </w:r>
      <w:r w:rsidRPr="0006679F">
        <w:rPr>
          <w:rFonts w:ascii="Cambria" w:hAnsi="Cambria" w:cs="Calibri"/>
          <w:sz w:val="20"/>
          <w:szCs w:val="20"/>
        </w:rPr>
        <w:t>przeznaczyć na sfinansowanie całości lub części zamówienia</w:t>
      </w:r>
      <w:r w:rsidR="00217252">
        <w:rPr>
          <w:rFonts w:ascii="Cambria" w:hAnsi="Cambria" w:cs="Calibri"/>
          <w:sz w:val="20"/>
          <w:szCs w:val="20"/>
        </w:rPr>
        <w:t>,</w:t>
      </w:r>
      <w:r w:rsidRPr="0006679F">
        <w:rPr>
          <w:rFonts w:ascii="Cambria" w:hAnsi="Cambria" w:cs="Calibri"/>
          <w:sz w:val="20"/>
          <w:szCs w:val="20"/>
        </w:rPr>
        <w:t xml:space="preserve"> nie zostały mu przyznane.</w:t>
      </w:r>
    </w:p>
    <w:p w14:paraId="26A1FC84" w14:textId="77777777" w:rsidR="0029403D" w:rsidRDefault="0029403D" w:rsidP="0029403D">
      <w:pPr>
        <w:spacing w:line="276" w:lineRule="auto"/>
        <w:ind w:left="720"/>
        <w:jc w:val="both"/>
        <w:rPr>
          <w:rFonts w:ascii="Cambria" w:hAnsi="Cambria" w:cs="Calibri"/>
          <w:sz w:val="20"/>
          <w:szCs w:val="20"/>
        </w:rPr>
      </w:pPr>
    </w:p>
    <w:p w14:paraId="1B2E8660" w14:textId="77777777" w:rsidR="00217252" w:rsidRPr="00217252" w:rsidRDefault="00217252" w:rsidP="00217252">
      <w:pPr>
        <w:numPr>
          <w:ilvl w:val="0"/>
          <w:numId w:val="3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217252">
        <w:rPr>
          <w:rFonts w:ascii="Cambria" w:hAnsi="Cambria" w:cs="Calibri"/>
          <w:sz w:val="20"/>
          <w:szCs w:val="20"/>
        </w:rPr>
        <w:t>Do oferty muszą być dołączone następujące dokumenty:</w:t>
      </w:r>
    </w:p>
    <w:p w14:paraId="62E5E372" w14:textId="77777777" w:rsidR="00217252" w:rsidRPr="00217252" w:rsidRDefault="00217252" w:rsidP="00217252">
      <w:pPr>
        <w:spacing w:line="276" w:lineRule="auto"/>
        <w:ind w:left="720"/>
        <w:jc w:val="both"/>
        <w:rPr>
          <w:rFonts w:ascii="Cambria" w:hAnsi="Cambria" w:cs="Calibri"/>
          <w:sz w:val="20"/>
          <w:szCs w:val="20"/>
        </w:rPr>
      </w:pPr>
      <w:r w:rsidRPr="00217252">
        <w:rPr>
          <w:rFonts w:ascii="Cambria" w:hAnsi="Cambria" w:cs="Calibri"/>
          <w:sz w:val="20"/>
          <w:szCs w:val="20"/>
        </w:rPr>
        <w:t>a)   wypełniony i podpisany formularz oferty;</w:t>
      </w:r>
    </w:p>
    <w:p w14:paraId="237DD22A" w14:textId="20583724" w:rsidR="00217252" w:rsidRPr="00217252" w:rsidRDefault="000F1B4E" w:rsidP="00217252">
      <w:pPr>
        <w:spacing w:line="276" w:lineRule="auto"/>
        <w:ind w:left="720"/>
        <w:jc w:val="both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t>b</w:t>
      </w:r>
      <w:r w:rsidR="0029403D">
        <w:rPr>
          <w:rFonts w:ascii="Cambria" w:hAnsi="Cambria" w:cs="Calibri"/>
          <w:sz w:val="20"/>
          <w:szCs w:val="20"/>
        </w:rPr>
        <w:t xml:space="preserve">) </w:t>
      </w:r>
      <w:r>
        <w:rPr>
          <w:rFonts w:ascii="Cambria" w:hAnsi="Cambria" w:cs="Calibri"/>
          <w:sz w:val="20"/>
          <w:szCs w:val="20"/>
        </w:rPr>
        <w:t xml:space="preserve"> </w:t>
      </w:r>
      <w:r w:rsidR="00217252" w:rsidRPr="00217252">
        <w:rPr>
          <w:rFonts w:ascii="Cambria" w:hAnsi="Cambria" w:cs="Calibri"/>
          <w:sz w:val="20"/>
          <w:szCs w:val="20"/>
        </w:rPr>
        <w:t xml:space="preserve">inne dokumenty (np. opisy funkcjonalne i techniczne oferowanego przedmiotu zamówienia; certyfikaty itp. – </w:t>
      </w:r>
      <w:r w:rsidR="0029403D">
        <w:rPr>
          <w:rFonts w:ascii="Cambria" w:hAnsi="Cambria" w:cs="Calibri"/>
          <w:sz w:val="20"/>
          <w:szCs w:val="20"/>
        </w:rPr>
        <w:br/>
      </w:r>
      <w:r w:rsidR="00217252" w:rsidRPr="00217252">
        <w:rPr>
          <w:rFonts w:ascii="Cambria" w:hAnsi="Cambria" w:cs="Calibri"/>
          <w:sz w:val="20"/>
          <w:szCs w:val="20"/>
        </w:rPr>
        <w:t>o ile były wymagane przez Zamawiającego</w:t>
      </w:r>
      <w:r>
        <w:rPr>
          <w:rFonts w:ascii="Cambria" w:hAnsi="Cambria" w:cs="Calibri"/>
          <w:sz w:val="20"/>
          <w:szCs w:val="20"/>
        </w:rPr>
        <w:t>)</w:t>
      </w:r>
    </w:p>
    <w:p w14:paraId="4EE93015" w14:textId="5B5D5897" w:rsidR="00217252" w:rsidRDefault="000F1B4E" w:rsidP="00217252">
      <w:pPr>
        <w:spacing w:line="276" w:lineRule="auto"/>
        <w:ind w:left="720"/>
        <w:jc w:val="both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t>c</w:t>
      </w:r>
      <w:r w:rsidR="00217252">
        <w:rPr>
          <w:rFonts w:ascii="Cambria" w:hAnsi="Cambria" w:cs="Calibri"/>
          <w:sz w:val="20"/>
          <w:szCs w:val="20"/>
        </w:rPr>
        <w:t xml:space="preserve">) </w:t>
      </w:r>
      <w:r>
        <w:rPr>
          <w:rFonts w:ascii="Cambria" w:hAnsi="Cambria" w:cs="Calibri"/>
          <w:sz w:val="20"/>
          <w:szCs w:val="20"/>
        </w:rPr>
        <w:t xml:space="preserve">  </w:t>
      </w:r>
      <w:r w:rsidR="00217252" w:rsidRPr="00217252">
        <w:rPr>
          <w:rFonts w:ascii="Cambria" w:hAnsi="Cambria" w:cs="Calibri"/>
          <w:sz w:val="20"/>
          <w:szCs w:val="20"/>
        </w:rPr>
        <w:t>kserokopię aktualnego wpisu do właśc</w:t>
      </w:r>
      <w:r w:rsidR="0029403D">
        <w:rPr>
          <w:rFonts w:ascii="Cambria" w:hAnsi="Cambria" w:cs="Calibri"/>
          <w:sz w:val="20"/>
          <w:szCs w:val="20"/>
        </w:rPr>
        <w:t>iwego rejestru uprawniającego W</w:t>
      </w:r>
      <w:r w:rsidR="00217252" w:rsidRPr="00217252">
        <w:rPr>
          <w:rFonts w:ascii="Cambria" w:hAnsi="Cambria" w:cs="Calibri"/>
          <w:sz w:val="20"/>
          <w:szCs w:val="20"/>
        </w:rPr>
        <w:t>ykonawcę do występowania w obrocie prawnym</w:t>
      </w:r>
      <w:r w:rsidR="0029403D">
        <w:rPr>
          <w:rFonts w:ascii="Cambria" w:hAnsi="Cambria" w:cs="Calibri"/>
          <w:sz w:val="20"/>
          <w:szCs w:val="20"/>
        </w:rPr>
        <w:t xml:space="preserve"> </w:t>
      </w:r>
      <w:r w:rsidR="00217252" w:rsidRPr="00217252">
        <w:rPr>
          <w:rFonts w:ascii="Cambria" w:hAnsi="Cambria" w:cs="Calibri"/>
          <w:sz w:val="20"/>
          <w:szCs w:val="20"/>
        </w:rPr>
        <w:t xml:space="preserve">(potwierdzony </w:t>
      </w:r>
      <w:r w:rsidR="0029403D">
        <w:rPr>
          <w:rFonts w:ascii="Cambria" w:hAnsi="Cambria" w:cs="Calibri"/>
          <w:sz w:val="20"/>
          <w:szCs w:val="20"/>
        </w:rPr>
        <w:t>za zgodność z oryginałem przez W</w:t>
      </w:r>
      <w:r w:rsidR="00217252" w:rsidRPr="00217252">
        <w:rPr>
          <w:rFonts w:ascii="Cambria" w:hAnsi="Cambria" w:cs="Calibri"/>
          <w:sz w:val="20"/>
          <w:szCs w:val="20"/>
        </w:rPr>
        <w:t>ykonawcę</w:t>
      </w:r>
      <w:r w:rsidR="0029403D">
        <w:rPr>
          <w:rFonts w:ascii="Cambria" w:hAnsi="Cambria" w:cs="Calibri"/>
          <w:sz w:val="20"/>
          <w:szCs w:val="20"/>
        </w:rPr>
        <w:t>).</w:t>
      </w:r>
    </w:p>
    <w:p w14:paraId="00AA1AF4" w14:textId="77777777" w:rsidR="00DE0763" w:rsidRPr="0006679F" w:rsidRDefault="00DE0763" w:rsidP="00DE0763">
      <w:pPr>
        <w:spacing w:line="276" w:lineRule="auto"/>
        <w:ind w:left="720"/>
        <w:jc w:val="both"/>
        <w:rPr>
          <w:rFonts w:ascii="Cambria" w:hAnsi="Cambria" w:cs="Calibri"/>
          <w:sz w:val="20"/>
          <w:szCs w:val="20"/>
        </w:rPr>
      </w:pPr>
    </w:p>
    <w:p w14:paraId="0C244CF9" w14:textId="53AA724B" w:rsidR="00B04B18" w:rsidRDefault="00B04B18" w:rsidP="0006679F">
      <w:pPr>
        <w:numPr>
          <w:ilvl w:val="0"/>
          <w:numId w:val="3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>W sprawach nieuregulowanych zaproszeniem stosuje się przepisy Kodeksu cywilnego</w:t>
      </w:r>
      <w:r w:rsidR="00217252">
        <w:rPr>
          <w:rFonts w:ascii="Cambria" w:hAnsi="Cambria" w:cs="Calibri"/>
          <w:sz w:val="20"/>
          <w:szCs w:val="20"/>
        </w:rPr>
        <w:t>.</w:t>
      </w:r>
    </w:p>
    <w:p w14:paraId="4CEF8E32" w14:textId="3FD18048" w:rsidR="00BC508D" w:rsidRDefault="00BC508D" w:rsidP="00BC508D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</w:p>
    <w:p w14:paraId="6333239E" w14:textId="1CAD5B3B" w:rsidR="00BC508D" w:rsidRDefault="00BC508D" w:rsidP="00BC508D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</w:p>
    <w:p w14:paraId="4191A393" w14:textId="77777777" w:rsidR="00BC508D" w:rsidRDefault="00BC508D" w:rsidP="00BC508D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</w:p>
    <w:p w14:paraId="5258D2C1" w14:textId="0FCE9E81" w:rsidR="00BC508D" w:rsidRDefault="00BC508D" w:rsidP="00BC508D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</w:p>
    <w:p w14:paraId="283FC675" w14:textId="77777777" w:rsidR="007C6BA9" w:rsidRDefault="002B3356" w:rsidP="00BC508D">
      <w:pPr>
        <w:ind w:firstLine="708"/>
        <w:rPr>
          <w:rFonts w:ascii="Cambria" w:hAnsi="Cambria"/>
        </w:rPr>
      </w:pPr>
      <w:r>
        <w:rPr>
          <w:rFonts w:ascii="Cambria" w:hAnsi="Cambria"/>
          <w:sz w:val="20"/>
          <w:szCs w:val="20"/>
        </w:rPr>
        <w:t xml:space="preserve"> </w:t>
      </w:r>
      <w:r w:rsidRPr="002B3356">
        <w:rPr>
          <w:rFonts w:ascii="Cambria" w:hAnsi="Cambria"/>
          <w:sz w:val="20"/>
          <w:szCs w:val="20"/>
        </w:rPr>
        <w:t>Alicja Berger-Zięba</w:t>
      </w:r>
      <w:r w:rsidR="00BC508D" w:rsidRPr="002B3356">
        <w:rPr>
          <w:rFonts w:ascii="Cambria" w:hAnsi="Cambria"/>
          <w:sz w:val="20"/>
          <w:szCs w:val="20"/>
        </w:rPr>
        <w:tab/>
      </w:r>
      <w:r w:rsidR="00BC508D" w:rsidRPr="00BC508D">
        <w:rPr>
          <w:rFonts w:ascii="Cambria" w:hAnsi="Cambria"/>
        </w:rPr>
        <w:tab/>
      </w:r>
      <w:r w:rsidR="00BC508D" w:rsidRPr="00BC508D">
        <w:rPr>
          <w:rFonts w:ascii="Cambria" w:hAnsi="Cambria"/>
        </w:rPr>
        <w:tab/>
      </w:r>
      <w:r w:rsidR="00BC508D" w:rsidRPr="00BC508D">
        <w:rPr>
          <w:rFonts w:ascii="Cambria" w:hAnsi="Cambria"/>
        </w:rPr>
        <w:tab/>
        <w:t xml:space="preserve"> </w:t>
      </w:r>
      <w:r w:rsidR="00BC508D">
        <w:rPr>
          <w:rFonts w:ascii="Cambria" w:hAnsi="Cambria"/>
        </w:rPr>
        <w:t xml:space="preserve">                          </w:t>
      </w:r>
      <w:r w:rsidR="007C6BA9" w:rsidRPr="007C6BA9">
        <w:rPr>
          <w:rFonts w:ascii="Cambria" w:hAnsi="Cambria"/>
        </w:rPr>
        <w:t xml:space="preserve">Dyrektor Biura Infrastruktury </w:t>
      </w:r>
    </w:p>
    <w:p w14:paraId="18DC4637" w14:textId="2CAA9C6D" w:rsidR="00BC508D" w:rsidRPr="00BC508D" w:rsidRDefault="007C6BA9" w:rsidP="007C6BA9">
      <w:pPr>
        <w:ind w:left="6372"/>
        <w:rPr>
          <w:rFonts w:ascii="Cambria" w:hAnsi="Cambria"/>
        </w:rPr>
      </w:pPr>
      <w:bookmarkStart w:id="0" w:name="_GoBack"/>
      <w:bookmarkEnd w:id="0"/>
      <w:r w:rsidRPr="007C6BA9">
        <w:rPr>
          <w:rFonts w:ascii="Cambria" w:hAnsi="Cambria"/>
        </w:rPr>
        <w:t>mgr Cezary Pawęzki</w:t>
      </w:r>
    </w:p>
    <w:p w14:paraId="557E5B1C" w14:textId="2D2F9FF0" w:rsidR="00BC508D" w:rsidRPr="008A6527" w:rsidRDefault="00BC508D" w:rsidP="00BC508D">
      <w:pPr>
        <w:rPr>
          <w:rFonts w:ascii="Cambria" w:hAnsi="Cambria"/>
          <w:iCs/>
          <w:sz w:val="20"/>
        </w:rPr>
      </w:pPr>
      <w:r w:rsidRPr="008A6527">
        <w:rPr>
          <w:rFonts w:ascii="Cambria" w:hAnsi="Cambria"/>
          <w:iCs/>
          <w:sz w:val="20"/>
        </w:rPr>
        <w:t xml:space="preserve">                      przygotowała</w:t>
      </w:r>
      <w:r w:rsidRPr="00BC508D">
        <w:rPr>
          <w:rFonts w:ascii="Cambria" w:hAnsi="Cambria"/>
          <w:i/>
          <w:iCs/>
          <w:sz w:val="20"/>
        </w:rPr>
        <w:tab/>
      </w:r>
      <w:r w:rsidRPr="00BC508D">
        <w:rPr>
          <w:rFonts w:ascii="Cambria" w:hAnsi="Cambria"/>
          <w:i/>
          <w:iCs/>
          <w:sz w:val="20"/>
        </w:rPr>
        <w:tab/>
      </w:r>
      <w:r w:rsidRPr="00BC508D">
        <w:rPr>
          <w:rFonts w:ascii="Cambria" w:hAnsi="Cambria"/>
          <w:i/>
          <w:iCs/>
          <w:sz w:val="20"/>
        </w:rPr>
        <w:tab/>
      </w:r>
      <w:r w:rsidRPr="00BC508D">
        <w:rPr>
          <w:rFonts w:ascii="Cambria" w:hAnsi="Cambria"/>
          <w:i/>
          <w:iCs/>
          <w:sz w:val="20"/>
        </w:rPr>
        <w:tab/>
      </w:r>
      <w:r w:rsidRPr="00BC508D">
        <w:rPr>
          <w:rFonts w:ascii="Cambria" w:hAnsi="Cambria"/>
          <w:i/>
          <w:iCs/>
          <w:sz w:val="20"/>
        </w:rPr>
        <w:tab/>
      </w:r>
      <w:r w:rsidRPr="00BC508D">
        <w:rPr>
          <w:rFonts w:ascii="Cambria" w:hAnsi="Cambria"/>
          <w:i/>
          <w:iCs/>
          <w:sz w:val="20"/>
        </w:rPr>
        <w:tab/>
      </w:r>
      <w:r w:rsidRPr="008A6527">
        <w:rPr>
          <w:rFonts w:ascii="Cambria" w:hAnsi="Cambria"/>
          <w:iCs/>
          <w:sz w:val="20"/>
        </w:rPr>
        <w:t xml:space="preserve">                 podpisał</w:t>
      </w:r>
    </w:p>
    <w:p w14:paraId="04A375B0" w14:textId="77777777" w:rsidR="00BC508D" w:rsidRPr="00BC508D" w:rsidRDefault="00BC508D" w:rsidP="00BC508D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</w:p>
    <w:p w14:paraId="0C244CFA" w14:textId="77777777" w:rsidR="00B04B18" w:rsidRPr="0006679F" w:rsidRDefault="00B04B18" w:rsidP="0006679F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</w:p>
    <w:p w14:paraId="0C244CFB" w14:textId="77777777" w:rsidR="00B04B18" w:rsidRPr="0006679F" w:rsidRDefault="00B04B18" w:rsidP="0006679F">
      <w:pPr>
        <w:spacing w:line="276" w:lineRule="auto"/>
        <w:jc w:val="both"/>
        <w:rPr>
          <w:rFonts w:ascii="Cambria" w:hAnsi="Cambria" w:cs="Calibri"/>
          <w:b/>
          <w:i/>
          <w:sz w:val="20"/>
          <w:szCs w:val="20"/>
        </w:rPr>
      </w:pPr>
      <w:r w:rsidRPr="0006679F">
        <w:rPr>
          <w:rFonts w:ascii="Cambria" w:hAnsi="Cambria" w:cs="Calibri"/>
          <w:b/>
          <w:i/>
          <w:sz w:val="20"/>
          <w:szCs w:val="20"/>
        </w:rPr>
        <w:t>Załączniki:</w:t>
      </w:r>
    </w:p>
    <w:p w14:paraId="0C244CFD" w14:textId="61481BA3" w:rsidR="00B04B18" w:rsidRDefault="00217252" w:rsidP="0006679F">
      <w:pPr>
        <w:spacing w:line="276" w:lineRule="auto"/>
        <w:jc w:val="both"/>
        <w:rPr>
          <w:rFonts w:ascii="Cambria" w:hAnsi="Cambria" w:cs="Calibri"/>
          <w:sz w:val="18"/>
          <w:szCs w:val="18"/>
        </w:rPr>
      </w:pPr>
      <w:r w:rsidRPr="00217252">
        <w:rPr>
          <w:rFonts w:ascii="Cambria" w:hAnsi="Cambria" w:cs="Calibri"/>
          <w:sz w:val="18"/>
          <w:szCs w:val="18"/>
        </w:rPr>
        <w:t>Załącznik n</w:t>
      </w:r>
      <w:r w:rsidR="00B04B18" w:rsidRPr="00217252">
        <w:rPr>
          <w:rFonts w:ascii="Cambria" w:hAnsi="Cambria" w:cs="Calibri"/>
          <w:sz w:val="18"/>
          <w:szCs w:val="18"/>
        </w:rPr>
        <w:t xml:space="preserve">r </w:t>
      </w:r>
      <w:r w:rsidR="008A6527">
        <w:rPr>
          <w:rFonts w:ascii="Cambria" w:hAnsi="Cambria" w:cs="Calibri"/>
          <w:sz w:val="18"/>
          <w:szCs w:val="18"/>
        </w:rPr>
        <w:t>1</w:t>
      </w:r>
      <w:r w:rsidR="00B04B18" w:rsidRPr="00217252">
        <w:rPr>
          <w:rFonts w:ascii="Cambria" w:hAnsi="Cambria" w:cs="Calibri"/>
          <w:sz w:val="18"/>
          <w:szCs w:val="18"/>
        </w:rPr>
        <w:t xml:space="preserve"> – Formularz ofertowy</w:t>
      </w:r>
    </w:p>
    <w:p w14:paraId="26591648" w14:textId="46FF87F5" w:rsidR="008A6527" w:rsidRPr="00217252" w:rsidRDefault="008A6527" w:rsidP="0006679F">
      <w:pPr>
        <w:spacing w:line="276" w:lineRule="auto"/>
        <w:jc w:val="both"/>
        <w:rPr>
          <w:rFonts w:ascii="Cambria" w:hAnsi="Cambria" w:cs="Calibri"/>
          <w:sz w:val="18"/>
          <w:szCs w:val="18"/>
        </w:rPr>
      </w:pPr>
      <w:r w:rsidRPr="00217252">
        <w:rPr>
          <w:rFonts w:ascii="Cambria" w:hAnsi="Cambria" w:cs="Calibri"/>
          <w:sz w:val="18"/>
          <w:szCs w:val="18"/>
        </w:rPr>
        <w:t xml:space="preserve">Załącznik nr </w:t>
      </w:r>
      <w:r>
        <w:rPr>
          <w:rFonts w:ascii="Cambria" w:hAnsi="Cambria" w:cs="Calibri"/>
          <w:sz w:val="18"/>
          <w:szCs w:val="18"/>
        </w:rPr>
        <w:t>2</w:t>
      </w:r>
      <w:r w:rsidRPr="00217252">
        <w:rPr>
          <w:rFonts w:ascii="Cambria" w:hAnsi="Cambria" w:cs="Calibri"/>
          <w:sz w:val="18"/>
          <w:szCs w:val="18"/>
        </w:rPr>
        <w:t xml:space="preserve"> – Opis przedmiotu zamówienia</w:t>
      </w:r>
    </w:p>
    <w:p w14:paraId="0C244CFF" w14:textId="739D9B5E" w:rsidR="00B04B18" w:rsidRDefault="00217252" w:rsidP="0006679F">
      <w:pPr>
        <w:spacing w:line="276" w:lineRule="auto"/>
        <w:jc w:val="both"/>
        <w:rPr>
          <w:rFonts w:ascii="Cambria" w:hAnsi="Cambria" w:cs="Calibri"/>
          <w:sz w:val="18"/>
          <w:szCs w:val="18"/>
        </w:rPr>
      </w:pPr>
      <w:r w:rsidRPr="00217252">
        <w:rPr>
          <w:rFonts w:ascii="Cambria" w:hAnsi="Cambria" w:cs="Calibri"/>
          <w:sz w:val="18"/>
          <w:szCs w:val="18"/>
        </w:rPr>
        <w:t>Załącznik n</w:t>
      </w:r>
      <w:r w:rsidR="00B04B18" w:rsidRPr="00217252">
        <w:rPr>
          <w:rFonts w:ascii="Cambria" w:hAnsi="Cambria" w:cs="Calibri"/>
          <w:sz w:val="18"/>
          <w:szCs w:val="18"/>
        </w:rPr>
        <w:t xml:space="preserve">r </w:t>
      </w:r>
      <w:r w:rsidR="00FF32ED">
        <w:rPr>
          <w:rFonts w:ascii="Cambria" w:hAnsi="Cambria" w:cs="Calibri"/>
          <w:sz w:val="18"/>
          <w:szCs w:val="18"/>
        </w:rPr>
        <w:t>3</w:t>
      </w:r>
      <w:r w:rsidR="00B04B18" w:rsidRPr="00217252">
        <w:rPr>
          <w:rFonts w:ascii="Cambria" w:hAnsi="Cambria" w:cs="Calibri"/>
          <w:sz w:val="18"/>
          <w:szCs w:val="18"/>
        </w:rPr>
        <w:t xml:space="preserve"> – Klauzula informacyjna</w:t>
      </w:r>
    </w:p>
    <w:p w14:paraId="044F0FBD" w14:textId="77777777" w:rsidR="00217252" w:rsidRPr="00217252" w:rsidRDefault="00217252" w:rsidP="0006679F">
      <w:pPr>
        <w:spacing w:line="276" w:lineRule="auto"/>
        <w:jc w:val="both"/>
        <w:rPr>
          <w:rFonts w:ascii="Cambria" w:hAnsi="Cambria" w:cs="Calibri"/>
          <w:sz w:val="18"/>
          <w:szCs w:val="18"/>
        </w:rPr>
      </w:pPr>
    </w:p>
    <w:p w14:paraId="0C244D03" w14:textId="13213C76" w:rsidR="00B04B18" w:rsidRPr="0006679F" w:rsidRDefault="00B04B18" w:rsidP="0006679F">
      <w:pPr>
        <w:widowControl w:val="0"/>
        <w:tabs>
          <w:tab w:val="left" w:pos="851"/>
        </w:tabs>
        <w:spacing w:line="276" w:lineRule="auto"/>
        <w:ind w:left="360"/>
        <w:jc w:val="both"/>
        <w:rPr>
          <w:rFonts w:ascii="Cambria" w:hAnsi="Cambria" w:cs="Calibri"/>
          <w:i/>
          <w:sz w:val="20"/>
          <w:szCs w:val="20"/>
        </w:rPr>
      </w:pPr>
      <w:r w:rsidRPr="0006679F">
        <w:rPr>
          <w:rFonts w:ascii="Cambria" w:hAnsi="Cambria" w:cs="Calibri"/>
          <w:i/>
          <w:sz w:val="20"/>
          <w:szCs w:val="20"/>
        </w:rPr>
        <w:t xml:space="preserve">            </w:t>
      </w:r>
    </w:p>
    <w:p w14:paraId="0C244D04" w14:textId="77777777" w:rsidR="00B04B18" w:rsidRPr="0006679F" w:rsidRDefault="00B04B18" w:rsidP="0006679F">
      <w:pPr>
        <w:widowControl w:val="0"/>
        <w:tabs>
          <w:tab w:val="left" w:pos="851"/>
        </w:tabs>
        <w:spacing w:line="276" w:lineRule="auto"/>
        <w:ind w:left="360"/>
        <w:jc w:val="both"/>
        <w:rPr>
          <w:rFonts w:ascii="Cambria" w:hAnsi="Cambria" w:cs="Calibri"/>
          <w:i/>
          <w:sz w:val="20"/>
          <w:szCs w:val="20"/>
        </w:rPr>
      </w:pPr>
    </w:p>
    <w:p w14:paraId="0C244D05" w14:textId="77777777" w:rsidR="00B04B18" w:rsidRPr="0006679F" w:rsidRDefault="00B04B18" w:rsidP="0006679F">
      <w:pPr>
        <w:widowControl w:val="0"/>
        <w:tabs>
          <w:tab w:val="left" w:pos="851"/>
        </w:tabs>
        <w:spacing w:line="276" w:lineRule="auto"/>
        <w:ind w:left="360"/>
        <w:jc w:val="both"/>
        <w:rPr>
          <w:rFonts w:ascii="Cambria" w:hAnsi="Cambria" w:cs="Calibri"/>
          <w:i/>
          <w:sz w:val="20"/>
          <w:szCs w:val="20"/>
        </w:rPr>
      </w:pPr>
    </w:p>
    <w:p w14:paraId="0C244D06" w14:textId="77777777" w:rsidR="00B04B18" w:rsidRPr="0006679F" w:rsidRDefault="00B04B18" w:rsidP="0006679F">
      <w:pPr>
        <w:widowControl w:val="0"/>
        <w:tabs>
          <w:tab w:val="left" w:pos="851"/>
        </w:tabs>
        <w:spacing w:line="276" w:lineRule="auto"/>
        <w:ind w:left="360"/>
        <w:jc w:val="both"/>
        <w:rPr>
          <w:rFonts w:ascii="Cambria" w:hAnsi="Cambria" w:cs="Calibri"/>
          <w:i/>
          <w:sz w:val="20"/>
          <w:szCs w:val="20"/>
        </w:rPr>
      </w:pPr>
    </w:p>
    <w:p w14:paraId="0C244D07" w14:textId="77777777" w:rsidR="00B04B18" w:rsidRPr="0006679F" w:rsidRDefault="00B04B18" w:rsidP="0006679F">
      <w:pPr>
        <w:widowControl w:val="0"/>
        <w:tabs>
          <w:tab w:val="left" w:pos="851"/>
        </w:tabs>
        <w:spacing w:line="276" w:lineRule="auto"/>
        <w:ind w:left="360"/>
        <w:jc w:val="both"/>
        <w:rPr>
          <w:rFonts w:ascii="Cambria" w:hAnsi="Cambria" w:cs="Calibri"/>
          <w:i/>
          <w:sz w:val="20"/>
          <w:szCs w:val="20"/>
        </w:rPr>
      </w:pPr>
    </w:p>
    <w:p w14:paraId="0C244D08" w14:textId="77777777" w:rsidR="00B04B18" w:rsidRPr="0006679F" w:rsidRDefault="00B04B18" w:rsidP="0006679F">
      <w:pPr>
        <w:widowControl w:val="0"/>
        <w:tabs>
          <w:tab w:val="left" w:pos="851"/>
        </w:tabs>
        <w:spacing w:line="276" w:lineRule="auto"/>
        <w:ind w:left="360"/>
        <w:jc w:val="both"/>
        <w:rPr>
          <w:rFonts w:ascii="Cambria" w:hAnsi="Cambria" w:cs="Calibri"/>
          <w:i/>
          <w:sz w:val="20"/>
          <w:szCs w:val="20"/>
        </w:rPr>
      </w:pPr>
    </w:p>
    <w:p w14:paraId="0C244D09" w14:textId="77777777" w:rsidR="00B04B18" w:rsidRPr="0006679F" w:rsidRDefault="00B04B18" w:rsidP="0006679F">
      <w:pPr>
        <w:widowControl w:val="0"/>
        <w:tabs>
          <w:tab w:val="left" w:pos="851"/>
        </w:tabs>
        <w:spacing w:line="276" w:lineRule="auto"/>
        <w:ind w:left="360"/>
        <w:jc w:val="both"/>
        <w:rPr>
          <w:rFonts w:ascii="Cambria" w:hAnsi="Cambria" w:cs="Calibri"/>
          <w:i/>
          <w:sz w:val="20"/>
          <w:szCs w:val="20"/>
        </w:rPr>
      </w:pPr>
    </w:p>
    <w:p w14:paraId="0C244D0A" w14:textId="77777777" w:rsidR="00B04B18" w:rsidRPr="0006679F" w:rsidRDefault="00B04B18" w:rsidP="0006679F">
      <w:pPr>
        <w:widowControl w:val="0"/>
        <w:tabs>
          <w:tab w:val="left" w:pos="851"/>
        </w:tabs>
        <w:spacing w:line="276" w:lineRule="auto"/>
        <w:jc w:val="both"/>
        <w:rPr>
          <w:rFonts w:ascii="Cambria" w:hAnsi="Cambria" w:cs="Calibri"/>
          <w:i/>
          <w:sz w:val="20"/>
          <w:szCs w:val="20"/>
        </w:rPr>
      </w:pPr>
    </w:p>
    <w:p w14:paraId="0C244D0B" w14:textId="77777777" w:rsidR="00B04B18" w:rsidRPr="0006679F" w:rsidRDefault="00B04B18" w:rsidP="0006679F">
      <w:pPr>
        <w:tabs>
          <w:tab w:val="center" w:pos="4536"/>
          <w:tab w:val="right" w:pos="9072"/>
        </w:tabs>
        <w:spacing w:line="276" w:lineRule="auto"/>
        <w:jc w:val="both"/>
        <w:rPr>
          <w:rFonts w:ascii="Cambria" w:hAnsi="Cambria" w:cs="Calibri"/>
          <w:i/>
          <w:sz w:val="20"/>
          <w:szCs w:val="20"/>
        </w:rPr>
      </w:pPr>
    </w:p>
    <w:p w14:paraId="0C244D0C" w14:textId="77777777" w:rsidR="00D01DC7" w:rsidRPr="0006679F" w:rsidRDefault="00D01DC7" w:rsidP="0006679F">
      <w:pPr>
        <w:tabs>
          <w:tab w:val="center" w:pos="4536"/>
          <w:tab w:val="right" w:pos="9072"/>
        </w:tabs>
        <w:spacing w:line="276" w:lineRule="auto"/>
        <w:jc w:val="both"/>
        <w:rPr>
          <w:rFonts w:ascii="Cambria" w:hAnsi="Cambria" w:cs="Calibri"/>
          <w:i/>
          <w:sz w:val="20"/>
          <w:szCs w:val="20"/>
        </w:rPr>
      </w:pPr>
    </w:p>
    <w:p w14:paraId="0C244D0D" w14:textId="77777777" w:rsidR="00576ED5" w:rsidRPr="0006679F" w:rsidRDefault="00576ED5" w:rsidP="0006679F">
      <w:pPr>
        <w:tabs>
          <w:tab w:val="center" w:pos="4536"/>
          <w:tab w:val="right" w:pos="9072"/>
        </w:tabs>
        <w:spacing w:line="276" w:lineRule="auto"/>
        <w:jc w:val="both"/>
        <w:rPr>
          <w:rFonts w:ascii="Cambria" w:hAnsi="Cambria" w:cs="Calibri"/>
          <w:i/>
          <w:sz w:val="20"/>
          <w:szCs w:val="20"/>
        </w:rPr>
      </w:pPr>
    </w:p>
    <w:p w14:paraId="0C244D0E" w14:textId="77777777" w:rsidR="00576ED5" w:rsidRPr="0006679F" w:rsidRDefault="00576ED5" w:rsidP="0006679F">
      <w:pPr>
        <w:tabs>
          <w:tab w:val="center" w:pos="4536"/>
          <w:tab w:val="right" w:pos="9072"/>
        </w:tabs>
        <w:spacing w:line="276" w:lineRule="auto"/>
        <w:jc w:val="both"/>
        <w:rPr>
          <w:rFonts w:ascii="Cambria" w:hAnsi="Cambria" w:cs="Calibri"/>
          <w:i/>
          <w:sz w:val="20"/>
          <w:szCs w:val="20"/>
        </w:rPr>
      </w:pPr>
    </w:p>
    <w:p w14:paraId="0C244D0F" w14:textId="77777777" w:rsidR="002C3833" w:rsidRPr="0006679F" w:rsidRDefault="002C3833" w:rsidP="0006679F">
      <w:pPr>
        <w:tabs>
          <w:tab w:val="center" w:pos="4536"/>
          <w:tab w:val="right" w:pos="9072"/>
        </w:tabs>
        <w:spacing w:line="276" w:lineRule="auto"/>
        <w:jc w:val="both"/>
        <w:rPr>
          <w:rFonts w:ascii="Cambria" w:hAnsi="Cambria" w:cs="Calibri"/>
          <w:i/>
          <w:sz w:val="20"/>
          <w:szCs w:val="20"/>
        </w:rPr>
      </w:pPr>
    </w:p>
    <w:p w14:paraId="0C244D10" w14:textId="77777777" w:rsidR="002E510B" w:rsidRPr="0006679F" w:rsidRDefault="002E510B" w:rsidP="0006679F">
      <w:pPr>
        <w:tabs>
          <w:tab w:val="center" w:pos="4536"/>
          <w:tab w:val="right" w:pos="9072"/>
        </w:tabs>
        <w:spacing w:line="276" w:lineRule="auto"/>
        <w:jc w:val="both"/>
        <w:rPr>
          <w:rFonts w:ascii="Cambria" w:hAnsi="Cambria" w:cs="Calibri"/>
          <w:sz w:val="20"/>
          <w:szCs w:val="20"/>
        </w:rPr>
      </w:pPr>
    </w:p>
    <w:p w14:paraId="0171763B" w14:textId="77777777" w:rsidR="00217252" w:rsidRDefault="00217252" w:rsidP="0006679F">
      <w:pPr>
        <w:tabs>
          <w:tab w:val="center" w:pos="4536"/>
          <w:tab w:val="right" w:pos="9072"/>
        </w:tabs>
        <w:spacing w:line="276" w:lineRule="auto"/>
        <w:jc w:val="both"/>
        <w:rPr>
          <w:rFonts w:ascii="Cambria" w:hAnsi="Cambria" w:cs="Calibri"/>
          <w:sz w:val="20"/>
          <w:szCs w:val="20"/>
        </w:rPr>
      </w:pPr>
    </w:p>
    <w:sectPr w:rsidR="00217252" w:rsidSect="00271F54">
      <w:headerReference w:type="default" r:id="rId12"/>
      <w:footerReference w:type="defaul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9E5DF0" w14:textId="77777777" w:rsidR="00472F6B" w:rsidRDefault="00472F6B" w:rsidP="00271F54">
      <w:r>
        <w:separator/>
      </w:r>
    </w:p>
  </w:endnote>
  <w:endnote w:type="continuationSeparator" w:id="0">
    <w:p w14:paraId="53CD475D" w14:textId="77777777" w:rsidR="00472F6B" w:rsidRDefault="00472F6B" w:rsidP="00271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Lohit Hindi;Times New 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3713941"/>
      <w:docPartObj>
        <w:docPartGallery w:val="Page Numbers (Bottom of Page)"/>
        <w:docPartUnique/>
      </w:docPartObj>
    </w:sdtPr>
    <w:sdtEndPr/>
    <w:sdtContent>
      <w:p w14:paraId="141CF9B5" w14:textId="37B8B033" w:rsidR="00C478D5" w:rsidRDefault="00C478D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6BA9">
          <w:rPr>
            <w:noProof/>
          </w:rPr>
          <w:t>2</w:t>
        </w:r>
        <w:r>
          <w:fldChar w:fldCharType="end"/>
        </w:r>
      </w:p>
    </w:sdtContent>
  </w:sdt>
  <w:p w14:paraId="2FBDA3D8" w14:textId="77777777" w:rsidR="00C478D5" w:rsidRDefault="00C478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B941A0" w14:textId="77777777" w:rsidR="00472F6B" w:rsidRDefault="00472F6B" w:rsidP="00271F54">
      <w:r>
        <w:separator/>
      </w:r>
    </w:p>
  </w:footnote>
  <w:footnote w:type="continuationSeparator" w:id="0">
    <w:p w14:paraId="29694D7B" w14:textId="77777777" w:rsidR="00472F6B" w:rsidRDefault="00472F6B" w:rsidP="00271F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244E26" w14:textId="128507E5" w:rsidR="00C478D5" w:rsidRDefault="00C478D5">
    <w:pPr>
      <w:pStyle w:val="Nagwek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8AE03AB6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  <w:b w:val="0"/>
        <w:bCs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33827BD2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6F10AFC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095C42A7"/>
    <w:multiLevelType w:val="hybridMultilevel"/>
    <w:tmpl w:val="CF3E0A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AC654C"/>
    <w:multiLevelType w:val="hybridMultilevel"/>
    <w:tmpl w:val="1FBCFB58"/>
    <w:lvl w:ilvl="0" w:tplc="B48CF1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032012D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1E067C4"/>
    <w:multiLevelType w:val="hybridMultilevel"/>
    <w:tmpl w:val="940ABF04"/>
    <w:lvl w:ilvl="0" w:tplc="C242D79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421EA3"/>
    <w:multiLevelType w:val="hybridMultilevel"/>
    <w:tmpl w:val="CD50E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CE3083"/>
    <w:multiLevelType w:val="hybridMultilevel"/>
    <w:tmpl w:val="8C9CE7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B117EA"/>
    <w:multiLevelType w:val="hybridMultilevel"/>
    <w:tmpl w:val="91FE52BA"/>
    <w:lvl w:ilvl="0" w:tplc="E86AF21A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3" w15:restartNumberingAfterBreak="0">
    <w:nsid w:val="1C157AB9"/>
    <w:multiLevelType w:val="hybridMultilevel"/>
    <w:tmpl w:val="DC8EC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777346"/>
    <w:multiLevelType w:val="multilevel"/>
    <w:tmpl w:val="485EA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FA007E9"/>
    <w:multiLevelType w:val="hybridMultilevel"/>
    <w:tmpl w:val="E528F33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BA423E"/>
    <w:multiLevelType w:val="hybridMultilevel"/>
    <w:tmpl w:val="6AF0D670"/>
    <w:lvl w:ilvl="0" w:tplc="A434044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AF5648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2E78686E"/>
    <w:multiLevelType w:val="hybridMultilevel"/>
    <w:tmpl w:val="34FCF5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D343A9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39C04ADD"/>
    <w:multiLevelType w:val="hybridMultilevel"/>
    <w:tmpl w:val="98BC00F2"/>
    <w:lvl w:ilvl="0" w:tplc="02908FDC">
      <w:start w:val="1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1" w15:restartNumberingAfterBreak="0">
    <w:nsid w:val="39EC62E3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3B07447B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3C3F0C6E"/>
    <w:multiLevelType w:val="hybridMultilevel"/>
    <w:tmpl w:val="33A249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793ABA"/>
    <w:multiLevelType w:val="hybridMultilevel"/>
    <w:tmpl w:val="6A00071A"/>
    <w:lvl w:ilvl="0" w:tplc="BA667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A507A0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4579645A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46903FAB"/>
    <w:multiLevelType w:val="hybridMultilevel"/>
    <w:tmpl w:val="257C78A4"/>
    <w:lvl w:ilvl="0" w:tplc="E95626F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8" w15:restartNumberingAfterBreak="0">
    <w:nsid w:val="492710CF"/>
    <w:multiLevelType w:val="hybridMultilevel"/>
    <w:tmpl w:val="ED1E5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A96C6C"/>
    <w:multiLevelType w:val="hybridMultilevel"/>
    <w:tmpl w:val="42C261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12419"/>
    <w:multiLevelType w:val="hybridMultilevel"/>
    <w:tmpl w:val="F508F9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AF5877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 w15:restartNumberingAfterBreak="0">
    <w:nsid w:val="5ED72E05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 w15:restartNumberingAfterBreak="0">
    <w:nsid w:val="601372F6"/>
    <w:multiLevelType w:val="hybridMultilevel"/>
    <w:tmpl w:val="70B8D954"/>
    <w:lvl w:ilvl="0" w:tplc="A2341844">
      <w:start w:val="1"/>
      <w:numFmt w:val="bullet"/>
      <w:lvlText w:val=""/>
      <w:lvlJc w:val="left"/>
      <w:pPr>
        <w:ind w:left="14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34" w15:restartNumberingAfterBreak="0">
    <w:nsid w:val="62535337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64071F5D"/>
    <w:multiLevelType w:val="hybridMultilevel"/>
    <w:tmpl w:val="D0200DE8"/>
    <w:lvl w:ilvl="0" w:tplc="56B4C1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BC5F94"/>
    <w:multiLevelType w:val="hybridMultilevel"/>
    <w:tmpl w:val="3B3A94D4"/>
    <w:lvl w:ilvl="0" w:tplc="076C16FE">
      <w:start w:val="1"/>
      <w:numFmt w:val="decimal"/>
      <w:suff w:val="space"/>
      <w:lvlText w:val="%1)"/>
      <w:lvlJc w:val="left"/>
      <w:pPr>
        <w:ind w:left="720" w:hanging="360"/>
      </w:pPr>
      <w:rPr>
        <w:rFonts w:ascii="Cambria" w:hAnsi="Cambria" w:cs="Arial" w:hint="default"/>
        <w:sz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B67FC0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 w15:restartNumberingAfterBreak="0">
    <w:nsid w:val="79586743"/>
    <w:multiLevelType w:val="hybridMultilevel"/>
    <w:tmpl w:val="A7B078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733F27"/>
    <w:multiLevelType w:val="multilevel"/>
    <w:tmpl w:val="27D213B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0" w15:restartNumberingAfterBreak="0">
    <w:nsid w:val="7E972869"/>
    <w:multiLevelType w:val="hybridMultilevel"/>
    <w:tmpl w:val="41B63FCC"/>
    <w:lvl w:ilvl="0" w:tplc="0415000F">
      <w:start w:val="4"/>
      <w:numFmt w:val="decimal"/>
      <w:lvlText w:val="%1."/>
      <w:lvlJc w:val="left"/>
      <w:pPr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7"/>
  </w:num>
  <w:num w:numId="5">
    <w:abstractNumId w:val="24"/>
  </w:num>
  <w:num w:numId="6">
    <w:abstractNumId w:val="26"/>
  </w:num>
  <w:num w:numId="7">
    <w:abstractNumId w:val="31"/>
  </w:num>
  <w:num w:numId="8">
    <w:abstractNumId w:val="5"/>
  </w:num>
  <w:num w:numId="9">
    <w:abstractNumId w:val="17"/>
  </w:num>
  <w:num w:numId="10">
    <w:abstractNumId w:val="25"/>
  </w:num>
  <w:num w:numId="11">
    <w:abstractNumId w:val="19"/>
  </w:num>
  <w:num w:numId="12">
    <w:abstractNumId w:val="34"/>
  </w:num>
  <w:num w:numId="13">
    <w:abstractNumId w:val="21"/>
  </w:num>
  <w:num w:numId="14">
    <w:abstractNumId w:val="32"/>
  </w:num>
  <w:num w:numId="15">
    <w:abstractNumId w:val="22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3"/>
  </w:num>
  <w:num w:numId="19">
    <w:abstractNumId w:val="3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6"/>
  </w:num>
  <w:num w:numId="22">
    <w:abstractNumId w:val="35"/>
  </w:num>
  <w:num w:numId="23">
    <w:abstractNumId w:val="4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startOverride w:val="1"/>
    </w:lvlOverride>
  </w:num>
  <w:num w:numId="26">
    <w:abstractNumId w:val="6"/>
  </w:num>
  <w:num w:numId="27">
    <w:abstractNumId w:val="16"/>
  </w:num>
  <w:num w:numId="28">
    <w:abstractNumId w:val="12"/>
  </w:num>
  <w:num w:numId="29">
    <w:abstractNumId w:val="27"/>
  </w:num>
  <w:num w:numId="30">
    <w:abstractNumId w:val="29"/>
  </w:num>
  <w:num w:numId="31">
    <w:abstractNumId w:val="20"/>
  </w:num>
  <w:num w:numId="32">
    <w:abstractNumId w:val="15"/>
  </w:num>
  <w:num w:numId="33">
    <w:abstractNumId w:val="7"/>
  </w:num>
  <w:num w:numId="34">
    <w:abstractNumId w:val="14"/>
  </w:num>
  <w:num w:numId="35">
    <w:abstractNumId w:val="11"/>
  </w:num>
  <w:num w:numId="36">
    <w:abstractNumId w:val="28"/>
  </w:num>
  <w:num w:numId="37">
    <w:abstractNumId w:val="23"/>
  </w:num>
  <w:num w:numId="38">
    <w:abstractNumId w:val="18"/>
  </w:num>
  <w:num w:numId="39">
    <w:abstractNumId w:val="13"/>
  </w:num>
  <w:num w:numId="40">
    <w:abstractNumId w:val="9"/>
  </w:num>
  <w:num w:numId="41">
    <w:abstractNumId w:val="10"/>
  </w:num>
  <w:num w:numId="4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9F1"/>
    <w:rsid w:val="000004AD"/>
    <w:rsid w:val="000010F2"/>
    <w:rsid w:val="00007324"/>
    <w:rsid w:val="00016DC2"/>
    <w:rsid w:val="00036D3A"/>
    <w:rsid w:val="00042BDD"/>
    <w:rsid w:val="00046E6C"/>
    <w:rsid w:val="00051227"/>
    <w:rsid w:val="00064702"/>
    <w:rsid w:val="0006679F"/>
    <w:rsid w:val="0008235C"/>
    <w:rsid w:val="000B289C"/>
    <w:rsid w:val="000B5165"/>
    <w:rsid w:val="000C3466"/>
    <w:rsid w:val="000C4E7D"/>
    <w:rsid w:val="000F1B4E"/>
    <w:rsid w:val="00111FDA"/>
    <w:rsid w:val="00115B2A"/>
    <w:rsid w:val="00152ACD"/>
    <w:rsid w:val="001648A4"/>
    <w:rsid w:val="001826C1"/>
    <w:rsid w:val="001866F7"/>
    <w:rsid w:val="001E2267"/>
    <w:rsid w:val="001F1230"/>
    <w:rsid w:val="00211E21"/>
    <w:rsid w:val="002145BB"/>
    <w:rsid w:val="00217252"/>
    <w:rsid w:val="00264979"/>
    <w:rsid w:val="00271F54"/>
    <w:rsid w:val="00272C2E"/>
    <w:rsid w:val="00290D86"/>
    <w:rsid w:val="0029403D"/>
    <w:rsid w:val="002A4B78"/>
    <w:rsid w:val="002B3356"/>
    <w:rsid w:val="002B3F8D"/>
    <w:rsid w:val="002B74F8"/>
    <w:rsid w:val="002C0F45"/>
    <w:rsid w:val="002C2547"/>
    <w:rsid w:val="002C3833"/>
    <w:rsid w:val="002C3FCC"/>
    <w:rsid w:val="002D3C77"/>
    <w:rsid w:val="002E510B"/>
    <w:rsid w:val="002F4B4F"/>
    <w:rsid w:val="0033615C"/>
    <w:rsid w:val="00346518"/>
    <w:rsid w:val="003544F8"/>
    <w:rsid w:val="00355FD2"/>
    <w:rsid w:val="00367E96"/>
    <w:rsid w:val="003745EA"/>
    <w:rsid w:val="00384A2D"/>
    <w:rsid w:val="00393386"/>
    <w:rsid w:val="003E09DA"/>
    <w:rsid w:val="00413A1F"/>
    <w:rsid w:val="0042037A"/>
    <w:rsid w:val="00424E19"/>
    <w:rsid w:val="004305F7"/>
    <w:rsid w:val="00432B08"/>
    <w:rsid w:val="0043376C"/>
    <w:rsid w:val="00472F6B"/>
    <w:rsid w:val="0049247C"/>
    <w:rsid w:val="004A2189"/>
    <w:rsid w:val="004D1ED6"/>
    <w:rsid w:val="004D7168"/>
    <w:rsid w:val="004E0380"/>
    <w:rsid w:val="004E7A64"/>
    <w:rsid w:val="004F0843"/>
    <w:rsid w:val="005002E9"/>
    <w:rsid w:val="00504992"/>
    <w:rsid w:val="0053381E"/>
    <w:rsid w:val="0055603B"/>
    <w:rsid w:val="00557D20"/>
    <w:rsid w:val="005741CE"/>
    <w:rsid w:val="00576ED5"/>
    <w:rsid w:val="00585928"/>
    <w:rsid w:val="00593503"/>
    <w:rsid w:val="005A6B9C"/>
    <w:rsid w:val="005D0E02"/>
    <w:rsid w:val="005E416A"/>
    <w:rsid w:val="00600AE7"/>
    <w:rsid w:val="006200C8"/>
    <w:rsid w:val="00627BC9"/>
    <w:rsid w:val="0063087E"/>
    <w:rsid w:val="006404E5"/>
    <w:rsid w:val="0065257D"/>
    <w:rsid w:val="00655075"/>
    <w:rsid w:val="006618EA"/>
    <w:rsid w:val="00662469"/>
    <w:rsid w:val="006C59F1"/>
    <w:rsid w:val="006D6D95"/>
    <w:rsid w:val="006D7631"/>
    <w:rsid w:val="006D7A74"/>
    <w:rsid w:val="006E0B09"/>
    <w:rsid w:val="006E4AC0"/>
    <w:rsid w:val="006F2F70"/>
    <w:rsid w:val="006F5C0C"/>
    <w:rsid w:val="00724E00"/>
    <w:rsid w:val="00731115"/>
    <w:rsid w:val="007412A5"/>
    <w:rsid w:val="007412AD"/>
    <w:rsid w:val="00776C2D"/>
    <w:rsid w:val="00777283"/>
    <w:rsid w:val="00787DCA"/>
    <w:rsid w:val="007B6D8F"/>
    <w:rsid w:val="007C121B"/>
    <w:rsid w:val="007C2B41"/>
    <w:rsid w:val="007C6BA9"/>
    <w:rsid w:val="007D1B4F"/>
    <w:rsid w:val="007D5BEA"/>
    <w:rsid w:val="00803BDB"/>
    <w:rsid w:val="00810D74"/>
    <w:rsid w:val="00855E7E"/>
    <w:rsid w:val="0088005C"/>
    <w:rsid w:val="008829BD"/>
    <w:rsid w:val="00892A9D"/>
    <w:rsid w:val="008A6527"/>
    <w:rsid w:val="008B5A6D"/>
    <w:rsid w:val="008B7BC8"/>
    <w:rsid w:val="008E5245"/>
    <w:rsid w:val="009235BE"/>
    <w:rsid w:val="00942146"/>
    <w:rsid w:val="009440B0"/>
    <w:rsid w:val="00953F81"/>
    <w:rsid w:val="00964AF5"/>
    <w:rsid w:val="009A6A15"/>
    <w:rsid w:val="009B7C78"/>
    <w:rsid w:val="009D22ED"/>
    <w:rsid w:val="009D3235"/>
    <w:rsid w:val="009D6989"/>
    <w:rsid w:val="009D7BFB"/>
    <w:rsid w:val="00A07BE3"/>
    <w:rsid w:val="00A82B69"/>
    <w:rsid w:val="00A82D8D"/>
    <w:rsid w:val="00A84B62"/>
    <w:rsid w:val="00AA1723"/>
    <w:rsid w:val="00AB24E3"/>
    <w:rsid w:val="00AE0037"/>
    <w:rsid w:val="00AE0136"/>
    <w:rsid w:val="00AE06BC"/>
    <w:rsid w:val="00B04B18"/>
    <w:rsid w:val="00B051C2"/>
    <w:rsid w:val="00B07AB8"/>
    <w:rsid w:val="00B30052"/>
    <w:rsid w:val="00B45449"/>
    <w:rsid w:val="00B52861"/>
    <w:rsid w:val="00B71FC4"/>
    <w:rsid w:val="00BA7A77"/>
    <w:rsid w:val="00BC1F95"/>
    <w:rsid w:val="00BC508D"/>
    <w:rsid w:val="00BD4432"/>
    <w:rsid w:val="00BE22B3"/>
    <w:rsid w:val="00BE2BC7"/>
    <w:rsid w:val="00BE45A1"/>
    <w:rsid w:val="00BE49A6"/>
    <w:rsid w:val="00BF2D5C"/>
    <w:rsid w:val="00BF59AA"/>
    <w:rsid w:val="00C16251"/>
    <w:rsid w:val="00C17809"/>
    <w:rsid w:val="00C478D5"/>
    <w:rsid w:val="00C5661E"/>
    <w:rsid w:val="00C56838"/>
    <w:rsid w:val="00C67BA0"/>
    <w:rsid w:val="00C71D5C"/>
    <w:rsid w:val="00C72549"/>
    <w:rsid w:val="00C729DF"/>
    <w:rsid w:val="00C76666"/>
    <w:rsid w:val="00C90F55"/>
    <w:rsid w:val="00CA1437"/>
    <w:rsid w:val="00CA1723"/>
    <w:rsid w:val="00CA2254"/>
    <w:rsid w:val="00CA3CD7"/>
    <w:rsid w:val="00CB45A8"/>
    <w:rsid w:val="00CB6B1D"/>
    <w:rsid w:val="00CC64D1"/>
    <w:rsid w:val="00CD6193"/>
    <w:rsid w:val="00CE793D"/>
    <w:rsid w:val="00D01DC7"/>
    <w:rsid w:val="00D170D6"/>
    <w:rsid w:val="00D36455"/>
    <w:rsid w:val="00D51B66"/>
    <w:rsid w:val="00D82011"/>
    <w:rsid w:val="00D92D24"/>
    <w:rsid w:val="00DA4BB1"/>
    <w:rsid w:val="00DC3EBD"/>
    <w:rsid w:val="00DD1C15"/>
    <w:rsid w:val="00DD48CB"/>
    <w:rsid w:val="00DE0763"/>
    <w:rsid w:val="00DF4620"/>
    <w:rsid w:val="00E22C38"/>
    <w:rsid w:val="00E34F7D"/>
    <w:rsid w:val="00E5111C"/>
    <w:rsid w:val="00E559F7"/>
    <w:rsid w:val="00E56291"/>
    <w:rsid w:val="00E66423"/>
    <w:rsid w:val="00E75D6B"/>
    <w:rsid w:val="00E77AF1"/>
    <w:rsid w:val="00EE1047"/>
    <w:rsid w:val="00EE1503"/>
    <w:rsid w:val="00EE575C"/>
    <w:rsid w:val="00F108F0"/>
    <w:rsid w:val="00F5157C"/>
    <w:rsid w:val="00F5378E"/>
    <w:rsid w:val="00F71A14"/>
    <w:rsid w:val="00F75348"/>
    <w:rsid w:val="00F9671B"/>
    <w:rsid w:val="00FA0D28"/>
    <w:rsid w:val="00FD657E"/>
    <w:rsid w:val="00FF3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244CD7"/>
  <w15:docId w15:val="{7F6FD466-6DCB-497C-AB37-730E63A59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0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71F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1F54"/>
  </w:style>
  <w:style w:type="paragraph" w:styleId="Stopka">
    <w:name w:val="footer"/>
    <w:basedOn w:val="Normalny"/>
    <w:link w:val="StopkaZnak"/>
    <w:uiPriority w:val="99"/>
    <w:unhideWhenUsed/>
    <w:rsid w:val="00271F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1F54"/>
  </w:style>
  <w:style w:type="character" w:styleId="Hipercze">
    <w:name w:val="Hyperlink"/>
    <w:uiPriority w:val="99"/>
    <w:rsid w:val="00B30052"/>
    <w:rPr>
      <w:color w:val="0000FF"/>
      <w:u w:val="single"/>
    </w:rPr>
  </w:style>
  <w:style w:type="paragraph" w:styleId="NormalnyWeb">
    <w:name w:val="Normal (Web)"/>
    <w:basedOn w:val="Normalny"/>
    <w:uiPriority w:val="99"/>
    <w:rsid w:val="00B30052"/>
    <w:pPr>
      <w:spacing w:before="100" w:beforeAutospacing="1" w:after="119"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B3005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30052"/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uiPriority w:val="99"/>
    <w:rsid w:val="00B30052"/>
    <w:pPr>
      <w:widowControl w:val="0"/>
      <w:suppressAutoHyphens/>
      <w:spacing w:before="140"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character" w:customStyle="1" w:styleId="apple-style-span">
    <w:name w:val="apple-style-span"/>
    <w:basedOn w:val="Domylnaczcionkaakapitu"/>
    <w:rsid w:val="00B30052"/>
  </w:style>
  <w:style w:type="paragraph" w:customStyle="1" w:styleId="Legenda1">
    <w:name w:val="Legenda1"/>
    <w:basedOn w:val="Normalny"/>
    <w:next w:val="Normalny"/>
    <w:uiPriority w:val="99"/>
    <w:rsid w:val="00B30052"/>
    <w:pPr>
      <w:widowControl w:val="0"/>
      <w:suppressAutoHyphens/>
      <w:jc w:val="both"/>
    </w:pPr>
    <w:rPr>
      <w:b/>
      <w:sz w:val="32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3005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300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B3005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51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51C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B04B18"/>
    <w:pPr>
      <w:suppressAutoHyphens/>
      <w:ind w:left="720"/>
      <w:contextualSpacing/>
    </w:pPr>
    <w:rPr>
      <w:lang w:eastAsia="ar-SA"/>
    </w:rPr>
  </w:style>
  <w:style w:type="table" w:styleId="Tabela-Siatka">
    <w:name w:val="Table Grid"/>
    <w:basedOn w:val="Standardowy"/>
    <w:uiPriority w:val="39"/>
    <w:rsid w:val="00217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qFormat/>
    <w:rsid w:val="009440B0"/>
    <w:pPr>
      <w:widowControl w:val="0"/>
      <w:suppressLineNumbers/>
      <w:suppressAutoHyphens/>
      <w:spacing w:after="200" w:line="276" w:lineRule="auto"/>
    </w:pPr>
    <w:rPr>
      <w:rFonts w:eastAsia="DejaVu Sans" w:cs="Lohit Hindi;Times New Roman"/>
      <w:color w:val="00000A"/>
      <w:kern w:val="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rastruktura@uni.opole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bi@uni.opole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licja.berger-zieba@uni.opole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B4D6DE-C93F-472F-A712-2D19236BF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485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Hałajko</dc:creator>
  <cp:lastModifiedBy>Cezary Pawęzki</cp:lastModifiedBy>
  <cp:revision>14</cp:revision>
  <cp:lastPrinted>2019-11-14T14:50:00Z</cp:lastPrinted>
  <dcterms:created xsi:type="dcterms:W3CDTF">2021-08-17T11:36:00Z</dcterms:created>
  <dcterms:modified xsi:type="dcterms:W3CDTF">2022-02-02T13:57:00Z</dcterms:modified>
</cp:coreProperties>
</file>