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196" w:type="dxa"/>
        <w:jc w:val="center"/>
        <w:tblLook w:val="04A0" w:firstRow="1" w:lastRow="0" w:firstColumn="1" w:lastColumn="0" w:noHBand="0" w:noVBand="1"/>
      </w:tblPr>
      <w:tblGrid>
        <w:gridCol w:w="899"/>
        <w:gridCol w:w="7460"/>
        <w:gridCol w:w="837"/>
      </w:tblGrid>
      <w:tr w:rsidR="00334CA7" w:rsidRPr="006028F5" w:rsidTr="008A0DB4">
        <w:trPr>
          <w:trHeight w:val="539"/>
          <w:jc w:val="center"/>
        </w:trPr>
        <w:tc>
          <w:tcPr>
            <w:tcW w:w="899" w:type="dxa"/>
          </w:tcPr>
          <w:p w:rsidR="00334CA7" w:rsidRPr="00992996" w:rsidRDefault="00334CA7" w:rsidP="0033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992996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460" w:type="dxa"/>
          </w:tcPr>
          <w:p w:rsidR="00334CA7" w:rsidRPr="00992996" w:rsidRDefault="00334CA7" w:rsidP="0033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837" w:type="dxa"/>
          </w:tcPr>
          <w:p w:rsidR="00334CA7" w:rsidRPr="006028F5" w:rsidRDefault="00334CA7" w:rsidP="0033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F5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334CA7" w:rsidRPr="006028F5" w:rsidTr="008A0DB4">
        <w:trPr>
          <w:trHeight w:val="700"/>
          <w:jc w:val="center"/>
        </w:trPr>
        <w:tc>
          <w:tcPr>
            <w:tcW w:w="899" w:type="dxa"/>
          </w:tcPr>
          <w:p w:rsidR="00334CA7" w:rsidRPr="00992996" w:rsidRDefault="00334CA7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</w:tcPr>
          <w:p w:rsidR="00334CA7" w:rsidRPr="00992996" w:rsidRDefault="00C4553B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Mysz</w:t>
            </w:r>
            <w:r w:rsidR="00992996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4CA7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przewodowa: </w:t>
            </w:r>
            <w:r w:rsidR="00992996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Mysz </w:t>
            </w:r>
            <w:proofErr w:type="spellStart"/>
            <w:r w:rsidR="00992996" w:rsidRPr="00992996">
              <w:rPr>
                <w:rFonts w:ascii="Times New Roman" w:hAnsi="Times New Roman" w:cs="Times New Roman"/>
                <w:sz w:val="24"/>
                <w:szCs w:val="24"/>
              </w:rPr>
              <w:t>Logitech</w:t>
            </w:r>
            <w:proofErr w:type="spellEnd"/>
            <w:r w:rsidR="00992996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G102 LIGHTSYNC (czarny)</w:t>
            </w:r>
          </w:p>
        </w:tc>
        <w:tc>
          <w:tcPr>
            <w:tcW w:w="837" w:type="dxa"/>
          </w:tcPr>
          <w:p w:rsidR="00334CA7" w:rsidRPr="00270423" w:rsidRDefault="00334CA7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CA7" w:rsidRPr="006028F5" w:rsidTr="008A0DB4">
        <w:trPr>
          <w:trHeight w:val="741"/>
          <w:jc w:val="center"/>
        </w:trPr>
        <w:tc>
          <w:tcPr>
            <w:tcW w:w="899" w:type="dxa"/>
          </w:tcPr>
          <w:p w:rsidR="00334CA7" w:rsidRPr="00992996" w:rsidRDefault="00270423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</w:tcPr>
          <w:p w:rsidR="00334CA7" w:rsidRPr="00992996" w:rsidRDefault="006E69AC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Powerbank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Baseus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Elf 20000mAh (PD 65W, z kablem USB-C 65W)</w:t>
            </w:r>
          </w:p>
          <w:p w:rsidR="006E69AC" w:rsidRPr="00992996" w:rsidRDefault="006E69AC" w:rsidP="006E6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USB Typu-A</w:t>
            </w:r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USB Typu-C</w:t>
            </w:r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mini USB</w:t>
            </w:r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micro USB</w:t>
            </w:r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Lightning</w:t>
            </w:r>
            <w:proofErr w:type="spellEnd"/>
          </w:p>
          <w:p w:rsidR="006E69AC" w:rsidRPr="00992996" w:rsidRDefault="006E69AC" w:rsidP="006E6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Złącze 30-stykowe (Apple)</w:t>
            </w:r>
          </w:p>
        </w:tc>
        <w:tc>
          <w:tcPr>
            <w:tcW w:w="837" w:type="dxa"/>
          </w:tcPr>
          <w:p w:rsidR="00334CA7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4CA7" w:rsidRPr="006028F5" w:rsidTr="008A0DB4">
        <w:trPr>
          <w:trHeight w:val="612"/>
          <w:jc w:val="center"/>
        </w:trPr>
        <w:tc>
          <w:tcPr>
            <w:tcW w:w="899" w:type="dxa"/>
          </w:tcPr>
          <w:p w:rsidR="00334CA7" w:rsidRPr="00992996" w:rsidRDefault="00270423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0" w:type="dxa"/>
          </w:tcPr>
          <w:p w:rsidR="00334CA7" w:rsidRPr="00992996" w:rsidRDefault="00C4553B" w:rsidP="0057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dysk</w:t>
            </w:r>
            <w:r w:rsidR="006E69AC"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5TB </w:t>
            </w:r>
            <w:proofErr w:type="spellStart"/>
            <w:r w:rsidR="006E69AC"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hdd</w:t>
            </w:r>
            <w:proofErr w:type="spellEnd"/>
            <w:r w:rsidR="006E69AC"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E69AC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WD </w:t>
            </w:r>
            <w:proofErr w:type="spellStart"/>
            <w:r w:rsidR="006E69AC" w:rsidRPr="00992996">
              <w:rPr>
                <w:rFonts w:ascii="Times New Roman" w:hAnsi="Times New Roman" w:cs="Times New Roman"/>
                <w:sz w:val="24"/>
                <w:szCs w:val="24"/>
              </w:rPr>
              <w:t>Elements</w:t>
            </w:r>
            <w:proofErr w:type="spellEnd"/>
            <w:r w:rsidR="006E69AC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9AC" w:rsidRPr="00992996">
              <w:rPr>
                <w:rFonts w:ascii="Times New Roman" w:hAnsi="Times New Roman" w:cs="Times New Roman"/>
                <w:sz w:val="24"/>
                <w:szCs w:val="24"/>
              </w:rPr>
              <w:t>Portable</w:t>
            </w:r>
            <w:proofErr w:type="spellEnd"/>
            <w:r w:rsidR="006E69AC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5TB USB 3.2 Gen. 1 Czarny</w:t>
            </w:r>
          </w:p>
        </w:tc>
        <w:tc>
          <w:tcPr>
            <w:tcW w:w="837" w:type="dxa"/>
          </w:tcPr>
          <w:p w:rsidR="00334CA7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34CA7" w:rsidRPr="006028F5" w:rsidTr="008A0DB4">
        <w:trPr>
          <w:trHeight w:val="451"/>
          <w:jc w:val="center"/>
        </w:trPr>
        <w:tc>
          <w:tcPr>
            <w:tcW w:w="899" w:type="dxa"/>
          </w:tcPr>
          <w:p w:rsidR="00334CA7" w:rsidRPr="00992996" w:rsidRDefault="00270423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0" w:type="dxa"/>
          </w:tcPr>
          <w:p w:rsidR="00334CA7" w:rsidRPr="00992996" w:rsidRDefault="006E69AC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czytnik NFC/RFID  - Proxmark3 czytnik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replikator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kart dostępu IC RFID NFC</w:t>
            </w:r>
          </w:p>
        </w:tc>
        <w:tc>
          <w:tcPr>
            <w:tcW w:w="837" w:type="dxa"/>
          </w:tcPr>
          <w:p w:rsidR="00334CA7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CA7" w:rsidRPr="006028F5" w:rsidTr="008A0DB4">
        <w:trPr>
          <w:trHeight w:val="619"/>
          <w:jc w:val="center"/>
        </w:trPr>
        <w:tc>
          <w:tcPr>
            <w:tcW w:w="899" w:type="dxa"/>
          </w:tcPr>
          <w:p w:rsidR="00334CA7" w:rsidRPr="00992996" w:rsidRDefault="009B76D6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0" w:type="dxa"/>
          </w:tcPr>
          <w:p w:rsidR="00334CA7" w:rsidRPr="00992996" w:rsidRDefault="006E69AC" w:rsidP="006E6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Przejściówka Apple z USB-C na USB - Adapter APPLE USB-C - USB MJ1M2ZM/A</w:t>
            </w:r>
          </w:p>
        </w:tc>
        <w:tc>
          <w:tcPr>
            <w:tcW w:w="837" w:type="dxa"/>
          </w:tcPr>
          <w:p w:rsidR="00334CA7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4CA7" w:rsidRPr="006028F5" w:rsidTr="008A0DB4">
        <w:trPr>
          <w:trHeight w:val="599"/>
          <w:jc w:val="center"/>
        </w:trPr>
        <w:tc>
          <w:tcPr>
            <w:tcW w:w="899" w:type="dxa"/>
          </w:tcPr>
          <w:p w:rsidR="00334CA7" w:rsidRPr="00992996" w:rsidRDefault="009B76D6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0" w:type="dxa"/>
          </w:tcPr>
          <w:p w:rsidR="00334CA7" w:rsidRPr="00992996" w:rsidRDefault="006E69AC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Anker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533 USB-C Hub (8 w 1)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PowerExpand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Adapter USB-C, 100W Power Delivery, 4K 60Hz HDMI, 10Gbps USB-C i 2 porty danych USB-A, port Ethernet, czytnik kart pamięci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microSD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i SD, do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MacBook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Pro i innych</w:t>
            </w:r>
          </w:p>
        </w:tc>
        <w:tc>
          <w:tcPr>
            <w:tcW w:w="837" w:type="dxa"/>
          </w:tcPr>
          <w:p w:rsidR="00334CA7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4CA7" w:rsidRPr="006028F5" w:rsidTr="008A0DB4">
        <w:trPr>
          <w:trHeight w:val="776"/>
          <w:jc w:val="center"/>
        </w:trPr>
        <w:tc>
          <w:tcPr>
            <w:tcW w:w="899" w:type="dxa"/>
          </w:tcPr>
          <w:p w:rsidR="00334CA7" w:rsidRPr="00992996" w:rsidRDefault="009B76D6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0" w:type="dxa"/>
          </w:tcPr>
          <w:p w:rsidR="00334CA7" w:rsidRPr="00992996" w:rsidRDefault="00F6488D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ooltip="Pendrive (pamięci USB)" w:history="1">
              <w:r w:rsidR="00334CA7" w:rsidRPr="00992996">
                <w:rPr>
                  <w:rStyle w:val="Hipercz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Pendrive (pamięci USB)</w:t>
              </w:r>
            </w:hyperlink>
            <w:r w:rsidR="00C4553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334CA7" w:rsidRPr="00992996">
              <w:rPr>
                <w:rFonts w:ascii="Times New Roman" w:hAnsi="Times New Roman" w:cs="Times New Roman"/>
                <w:sz w:val="24"/>
                <w:szCs w:val="24"/>
              </w:rPr>
              <w:t>SanDisk</w:t>
            </w:r>
            <w:proofErr w:type="spellEnd"/>
            <w:r w:rsidR="00334CA7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128GB Ultra Dual USB </w:t>
            </w:r>
            <w:proofErr w:type="spellStart"/>
            <w:r w:rsidR="00334CA7" w:rsidRPr="00992996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="00334CA7" w:rsidRPr="00992996">
              <w:rPr>
                <w:rFonts w:ascii="Times New Roman" w:hAnsi="Times New Roman" w:cs="Times New Roman"/>
                <w:sz w:val="24"/>
                <w:szCs w:val="24"/>
              </w:rPr>
              <w:t>-C 150MB/s</w:t>
            </w:r>
          </w:p>
        </w:tc>
        <w:tc>
          <w:tcPr>
            <w:tcW w:w="837" w:type="dxa"/>
          </w:tcPr>
          <w:p w:rsidR="00334CA7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69AC" w:rsidRPr="006028F5" w:rsidTr="008A0DB4">
        <w:trPr>
          <w:trHeight w:val="776"/>
          <w:jc w:val="center"/>
        </w:trPr>
        <w:tc>
          <w:tcPr>
            <w:tcW w:w="899" w:type="dxa"/>
          </w:tcPr>
          <w:p w:rsidR="006E69AC" w:rsidRPr="00992996" w:rsidRDefault="009B76D6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60" w:type="dxa"/>
          </w:tcPr>
          <w:p w:rsidR="000C39D7" w:rsidRPr="00992996" w:rsidRDefault="006E69AC" w:rsidP="00F4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Klawiatura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Logitech</w:t>
            </w:r>
            <w:proofErr w:type="spellEnd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MX </w:t>
            </w:r>
            <w:proofErr w:type="spellStart"/>
            <w:r w:rsidRPr="00992996">
              <w:rPr>
                <w:rFonts w:ascii="Times New Roman" w:hAnsi="Times New Roman" w:cs="Times New Roman"/>
                <w:sz w:val="24"/>
                <w:szCs w:val="24"/>
              </w:rPr>
              <w:t>Keys</w:t>
            </w:r>
            <w:proofErr w:type="spellEnd"/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014">
              <w:rPr>
                <w:rFonts w:ascii="Times New Roman" w:hAnsi="Times New Roman" w:cs="Times New Roman"/>
                <w:sz w:val="24"/>
                <w:szCs w:val="24"/>
              </w:rPr>
              <w:t xml:space="preserve">Plus </w:t>
            </w:r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C39D7" w:rsidRPr="00992996">
              <w:rPr>
                <w:rFonts w:ascii="Times New Roman" w:hAnsi="Times New Roman" w:cs="Times New Roman"/>
                <w:sz w:val="24"/>
                <w:szCs w:val="24"/>
              </w:rPr>
              <w:t>bezprzewodowa do pracy biurowej</w:t>
            </w:r>
            <w:r w:rsidR="00F45014">
              <w:rPr>
                <w:rFonts w:ascii="Times New Roman" w:hAnsi="Times New Roman" w:cs="Times New Roman"/>
                <w:sz w:val="24"/>
                <w:szCs w:val="24"/>
              </w:rPr>
              <w:t xml:space="preserve"> z podpórką</w:t>
            </w:r>
            <w:r w:rsidR="00F45014" w:rsidRPr="00F45014">
              <w:rPr>
                <w:rFonts w:ascii="Times New Roman" w:hAnsi="Times New Roman" w:cs="Times New Roman"/>
                <w:sz w:val="24"/>
                <w:szCs w:val="24"/>
              </w:rPr>
              <w:t xml:space="preserve"> pod nadgarstki</w:t>
            </w:r>
            <w:r w:rsidR="00F450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0423" w:rsidRPr="00992996">
              <w:rPr>
                <w:rFonts w:ascii="Times New Roman" w:hAnsi="Times New Roman" w:cs="Times New Roman"/>
                <w:sz w:val="24"/>
                <w:szCs w:val="24"/>
              </w:rPr>
              <w:t>Układ klawiatury: </w:t>
            </w:r>
            <w:hyperlink r:id="rId7" w:tooltip="Układ klawiatury US" w:history="1">
              <w:r w:rsidR="00270423" w:rsidRPr="00992996">
                <w:rPr>
                  <w:rStyle w:val="Hipercze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US </w:t>
              </w:r>
              <w:r w:rsidR="00F45014">
                <w:rPr>
                  <w:rStyle w:val="Hipercze"/>
                  <w:rFonts w:ascii="Times New Roman" w:hAnsi="Times New Roman" w:cs="Times New Roman"/>
                  <w:color w:val="auto"/>
                  <w:sz w:val="24"/>
                  <w:szCs w:val="24"/>
                </w:rPr>
                <w:t>International (Qwerty)</w:t>
              </w:r>
              <w:r w:rsidR="00270423" w:rsidRPr="00992996">
                <w:rPr>
                  <w:rStyle w:val="Hipercze"/>
                  <w:rFonts w:ascii="Times New Roman" w:hAnsi="Times New Roman" w:cs="Times New Roman"/>
                  <w:color w:val="auto"/>
                  <w:sz w:val="24"/>
                  <w:szCs w:val="24"/>
                </w:rPr>
                <w:t>)</w:t>
              </w:r>
            </w:hyperlink>
          </w:p>
        </w:tc>
        <w:tc>
          <w:tcPr>
            <w:tcW w:w="837" w:type="dxa"/>
          </w:tcPr>
          <w:p w:rsidR="006E69AC" w:rsidRPr="00270423" w:rsidRDefault="006E69AC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0DB4" w:rsidRPr="006028F5" w:rsidTr="008A0DB4">
        <w:trPr>
          <w:trHeight w:val="776"/>
          <w:jc w:val="center"/>
        </w:trPr>
        <w:tc>
          <w:tcPr>
            <w:tcW w:w="899" w:type="dxa"/>
          </w:tcPr>
          <w:p w:rsidR="008A0DB4" w:rsidRPr="00992996" w:rsidRDefault="009B76D6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60" w:type="dxa"/>
          </w:tcPr>
          <w:p w:rsidR="008A0DB4" w:rsidRPr="00992996" w:rsidRDefault="008A0DB4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SanDisk</w:t>
            </w:r>
            <w:proofErr w:type="spellEnd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 xml:space="preserve"> 256GB </w:t>
            </w:r>
            <w:proofErr w:type="spellStart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microSDXC</w:t>
            </w:r>
            <w:proofErr w:type="spellEnd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 xml:space="preserve"> Extreme 190MB/s A2 C10 V30 UHS-I U3</w:t>
            </w:r>
          </w:p>
        </w:tc>
        <w:tc>
          <w:tcPr>
            <w:tcW w:w="837" w:type="dxa"/>
          </w:tcPr>
          <w:p w:rsidR="008A0DB4" w:rsidRPr="00270423" w:rsidRDefault="008A0DB4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DB4" w:rsidRPr="006028F5" w:rsidTr="008A0DB4">
        <w:trPr>
          <w:trHeight w:val="776"/>
          <w:jc w:val="center"/>
        </w:trPr>
        <w:tc>
          <w:tcPr>
            <w:tcW w:w="899" w:type="dxa"/>
          </w:tcPr>
          <w:p w:rsidR="008A0DB4" w:rsidRPr="00992996" w:rsidRDefault="009B76D6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60" w:type="dxa"/>
          </w:tcPr>
          <w:p w:rsidR="008A0DB4" w:rsidRPr="008A0DB4" w:rsidRDefault="008A0DB4" w:rsidP="008A0DB4">
            <w:pPr>
              <w:pStyle w:val="Nagwek4"/>
              <w:outlineLvl w:val="3"/>
              <w:rPr>
                <w:b w:val="0"/>
              </w:rPr>
            </w:pPr>
            <w:r w:rsidRPr="008A0DB4">
              <w:rPr>
                <w:b w:val="0"/>
              </w:rPr>
              <w:t xml:space="preserve">Stacja dokująca </w:t>
            </w:r>
            <w:proofErr w:type="spellStart"/>
            <w:r w:rsidRPr="008A0DB4">
              <w:rPr>
                <w:b w:val="0"/>
              </w:rPr>
              <w:t>Axagon</w:t>
            </w:r>
            <w:proofErr w:type="spellEnd"/>
            <w:r w:rsidRPr="008A0DB4">
              <w:rPr>
                <w:b w:val="0"/>
              </w:rPr>
              <w:t xml:space="preserve"> ADSA-M2C  USB 3.2 gen 2 do SSD M.2 </w:t>
            </w:r>
            <w:proofErr w:type="spellStart"/>
            <w:r w:rsidRPr="008A0DB4">
              <w:rPr>
                <w:b w:val="0"/>
              </w:rPr>
              <w:t>NVMe</w:t>
            </w:r>
            <w:proofErr w:type="spellEnd"/>
          </w:p>
        </w:tc>
        <w:tc>
          <w:tcPr>
            <w:tcW w:w="837" w:type="dxa"/>
          </w:tcPr>
          <w:p w:rsidR="008A0DB4" w:rsidRPr="00270423" w:rsidRDefault="008A0DB4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0DB4" w:rsidRPr="006028F5" w:rsidTr="008A0DB4">
        <w:trPr>
          <w:trHeight w:val="776"/>
          <w:jc w:val="center"/>
        </w:trPr>
        <w:tc>
          <w:tcPr>
            <w:tcW w:w="899" w:type="dxa"/>
          </w:tcPr>
          <w:p w:rsidR="008A0DB4" w:rsidRPr="00992996" w:rsidRDefault="008A0DB4" w:rsidP="009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</w:tcPr>
          <w:p w:rsidR="008A0DB4" w:rsidRPr="00992996" w:rsidRDefault="008A0DB4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Coral</w:t>
            </w:r>
            <w:proofErr w:type="spellEnd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/Google Edge TPU USB-</w:t>
            </w:r>
            <w:proofErr w:type="spellStart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Accelarator</w:t>
            </w:r>
            <w:proofErr w:type="spellEnd"/>
          </w:p>
        </w:tc>
        <w:tc>
          <w:tcPr>
            <w:tcW w:w="837" w:type="dxa"/>
          </w:tcPr>
          <w:p w:rsidR="008A0DB4" w:rsidRPr="00270423" w:rsidRDefault="008A0DB4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0DB4" w:rsidRPr="006028F5" w:rsidTr="008A0DB4">
        <w:trPr>
          <w:trHeight w:val="776"/>
          <w:jc w:val="center"/>
        </w:trPr>
        <w:tc>
          <w:tcPr>
            <w:tcW w:w="899" w:type="dxa"/>
          </w:tcPr>
          <w:p w:rsidR="008A0DB4" w:rsidRDefault="008A0DB4" w:rsidP="009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</w:tcPr>
          <w:p w:rsidR="008A0DB4" w:rsidRPr="00576FBA" w:rsidRDefault="008A0DB4" w:rsidP="006028F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76FB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SanDisk 64GB </w:t>
            </w:r>
            <w:proofErr w:type="spellStart"/>
            <w:r w:rsidRPr="00576FB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microSDXC</w:t>
            </w:r>
            <w:proofErr w:type="spellEnd"/>
            <w:r w:rsidRPr="00576FB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High Endurance UHS-I U3 V30</w:t>
            </w:r>
          </w:p>
        </w:tc>
        <w:tc>
          <w:tcPr>
            <w:tcW w:w="837" w:type="dxa"/>
          </w:tcPr>
          <w:p w:rsidR="008A0DB4" w:rsidRDefault="008A0DB4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DB4" w:rsidRPr="006028F5" w:rsidTr="008A0DB4">
        <w:trPr>
          <w:trHeight w:val="776"/>
          <w:jc w:val="center"/>
        </w:trPr>
        <w:tc>
          <w:tcPr>
            <w:tcW w:w="899" w:type="dxa"/>
          </w:tcPr>
          <w:p w:rsidR="008A0DB4" w:rsidRDefault="008A0DB4" w:rsidP="009B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6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0" w:type="dxa"/>
          </w:tcPr>
          <w:p w:rsidR="008A0DB4" w:rsidRPr="008A0DB4" w:rsidRDefault="008A0DB4" w:rsidP="0060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DB4">
              <w:rPr>
                <w:rFonts w:ascii="Times New Roman" w:hAnsi="Times New Roman" w:cs="Times New Roman"/>
                <w:sz w:val="24"/>
                <w:szCs w:val="24"/>
              </w:rPr>
              <w:t xml:space="preserve">Ładowarka samochodowa </w:t>
            </w:r>
            <w:proofErr w:type="spellStart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Baseus</w:t>
            </w:r>
            <w:proofErr w:type="spellEnd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>Superme</w:t>
            </w:r>
            <w:proofErr w:type="spellEnd"/>
            <w:r w:rsidRPr="008A0DB4">
              <w:rPr>
                <w:rFonts w:ascii="Times New Roman" w:hAnsi="Times New Roman" w:cs="Times New Roman"/>
                <w:sz w:val="24"/>
                <w:szCs w:val="24"/>
              </w:rPr>
              <w:t xml:space="preserve"> Digital Display PPS 100W, USB-C, USB-A, PD, QC, czarna</w:t>
            </w:r>
          </w:p>
        </w:tc>
        <w:tc>
          <w:tcPr>
            <w:tcW w:w="837" w:type="dxa"/>
          </w:tcPr>
          <w:p w:rsidR="008A0DB4" w:rsidRDefault="008A0DB4" w:rsidP="0060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51E26" w:rsidRDefault="00151E26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:rsidR="00FE325F" w:rsidRDefault="00FE325F" w:rsidP="00FE325F"/>
    <w:p w:rsidR="00FE325F" w:rsidRDefault="00FE325F" w:rsidP="00FE325F"/>
    <w:p w:rsidR="00FE325F" w:rsidRDefault="00FE325F"/>
    <w:sectPr w:rsidR="00FE325F" w:rsidSect="006028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88D" w:rsidRDefault="00F6488D" w:rsidP="007B44E9">
      <w:pPr>
        <w:spacing w:after="0" w:line="240" w:lineRule="auto"/>
      </w:pPr>
      <w:r>
        <w:separator/>
      </w:r>
    </w:p>
  </w:endnote>
  <w:endnote w:type="continuationSeparator" w:id="0">
    <w:p w:rsidR="00F6488D" w:rsidRDefault="00F6488D" w:rsidP="007B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88D" w:rsidRDefault="00F6488D" w:rsidP="007B44E9">
      <w:pPr>
        <w:spacing w:after="0" w:line="240" w:lineRule="auto"/>
      </w:pPr>
      <w:r>
        <w:separator/>
      </w:r>
    </w:p>
  </w:footnote>
  <w:footnote w:type="continuationSeparator" w:id="0">
    <w:p w:rsidR="00F6488D" w:rsidRDefault="00F6488D" w:rsidP="007B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4E9" w:rsidRPr="007B44E9" w:rsidRDefault="007B44E9" w:rsidP="00D65DA9">
    <w:pPr>
      <w:spacing w:after="0" w:line="240" w:lineRule="auto"/>
      <w:jc w:val="right"/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</w:pPr>
    <w:r w:rsidRPr="007B44E9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Szczegółowy opis przedmiotu zamówienia - załącznik nr 1</w:t>
    </w:r>
  </w:p>
  <w:p w:rsidR="007B44E9" w:rsidRPr="0071118A" w:rsidRDefault="007B44E9" w:rsidP="007B44E9">
    <w:pPr>
      <w:jc w:val="center"/>
      <w:rPr>
        <w:rFonts w:ascii="Calibri" w:hAnsi="Calibri"/>
        <w:b/>
        <w:i/>
      </w:rPr>
    </w:pPr>
  </w:p>
  <w:p w:rsidR="007B44E9" w:rsidRPr="00D65DA9" w:rsidRDefault="007B44E9" w:rsidP="007B44E9">
    <w:pPr>
      <w:spacing w:line="360" w:lineRule="auto"/>
      <w:jc w:val="center"/>
      <w:rPr>
        <w:rFonts w:ascii="Calibri" w:hAnsi="Calibri"/>
        <w:b/>
        <w:i/>
        <w:sz w:val="26"/>
        <w:szCs w:val="26"/>
      </w:rPr>
    </w:pPr>
    <w:r w:rsidRPr="00D65DA9">
      <w:rPr>
        <w:rFonts w:ascii="Calibri" w:hAnsi="Calibri"/>
        <w:b/>
        <w:i/>
        <w:sz w:val="26"/>
        <w:szCs w:val="26"/>
      </w:rPr>
      <w:t>„Dostawę akcesoriów komputerowych dla Centrum Nowoczesnych Technologii UO”</w:t>
    </w:r>
  </w:p>
  <w:p w:rsidR="007B44E9" w:rsidRPr="007B44E9" w:rsidRDefault="007B44E9" w:rsidP="007B44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25F"/>
    <w:rsid w:val="00035535"/>
    <w:rsid w:val="00036148"/>
    <w:rsid w:val="0005684C"/>
    <w:rsid w:val="000C39D7"/>
    <w:rsid w:val="0011767B"/>
    <w:rsid w:val="00151E26"/>
    <w:rsid w:val="001B02AB"/>
    <w:rsid w:val="00270423"/>
    <w:rsid w:val="00323A60"/>
    <w:rsid w:val="00334CA7"/>
    <w:rsid w:val="00385013"/>
    <w:rsid w:val="004F2207"/>
    <w:rsid w:val="005578D0"/>
    <w:rsid w:val="00576FBA"/>
    <w:rsid w:val="006028F5"/>
    <w:rsid w:val="00624A7D"/>
    <w:rsid w:val="00636773"/>
    <w:rsid w:val="006E69AC"/>
    <w:rsid w:val="007B44E9"/>
    <w:rsid w:val="008A0DB4"/>
    <w:rsid w:val="008F4149"/>
    <w:rsid w:val="00961A17"/>
    <w:rsid w:val="00992996"/>
    <w:rsid w:val="009B76D6"/>
    <w:rsid w:val="009C0D9F"/>
    <w:rsid w:val="009F6C44"/>
    <w:rsid w:val="00A87DC2"/>
    <w:rsid w:val="00AE4331"/>
    <w:rsid w:val="00AF5273"/>
    <w:rsid w:val="00BC087D"/>
    <w:rsid w:val="00C4553B"/>
    <w:rsid w:val="00D65DA9"/>
    <w:rsid w:val="00DE03F9"/>
    <w:rsid w:val="00DF2557"/>
    <w:rsid w:val="00F45014"/>
    <w:rsid w:val="00F6488D"/>
    <w:rsid w:val="00FE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2D405-B6AA-487A-8CE9-49F86733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8A0D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325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E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4E9"/>
  </w:style>
  <w:style w:type="paragraph" w:styleId="Stopka">
    <w:name w:val="footer"/>
    <w:basedOn w:val="Normalny"/>
    <w:link w:val="StopkaZnak"/>
    <w:uiPriority w:val="99"/>
    <w:unhideWhenUsed/>
    <w:rsid w:val="007B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4E9"/>
  </w:style>
  <w:style w:type="character" w:customStyle="1" w:styleId="Nagwek4Znak">
    <w:name w:val="Nagłówek 4 Znak"/>
    <w:basedOn w:val="Domylnaczcionkaakapitu"/>
    <w:link w:val="Nagwek4"/>
    <w:uiPriority w:val="9"/>
    <w:rsid w:val="008A0DB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A0D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euro.com.pl/slownik.bhtml?definitionId=148187987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x-kom.pl/g-4/c/315-pendrive-pamieci-usb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Katarzyna Bury</cp:lastModifiedBy>
  <cp:revision>2</cp:revision>
  <cp:lastPrinted>2022-09-14T09:05:00Z</cp:lastPrinted>
  <dcterms:created xsi:type="dcterms:W3CDTF">2022-09-14T09:16:00Z</dcterms:created>
  <dcterms:modified xsi:type="dcterms:W3CDTF">2022-09-14T09:16:00Z</dcterms:modified>
</cp:coreProperties>
</file>